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DA631" w14:textId="7BC45AFC" w:rsidR="000474B6" w:rsidRPr="00BC723D" w:rsidRDefault="00EA450E" w:rsidP="00883294">
      <w:pPr>
        <w:ind w:firstLine="0"/>
        <w:jc w:val="center"/>
        <w:outlineLvl w:val="3"/>
        <w:rPr>
          <w:b/>
          <w:bCs/>
          <w:szCs w:val="28"/>
        </w:rPr>
      </w:pPr>
      <w:bookmarkStart w:id="0" w:name="_Toc525549721"/>
      <w:r w:rsidRPr="00BC723D">
        <w:rPr>
          <w:b/>
          <w:bCs/>
          <w:szCs w:val="28"/>
        </w:rPr>
        <w:t xml:space="preserve">СОВЕТ </w:t>
      </w:r>
      <w:r w:rsidR="002A2838">
        <w:rPr>
          <w:b/>
          <w:bCs/>
          <w:szCs w:val="28"/>
        </w:rPr>
        <w:t xml:space="preserve">ХИЛОКСКОГО </w:t>
      </w:r>
      <w:r w:rsidRPr="00BC723D">
        <w:rPr>
          <w:b/>
          <w:bCs/>
          <w:szCs w:val="28"/>
        </w:rPr>
        <w:t xml:space="preserve">МУНИЦИПАЛЬНОГО </w:t>
      </w:r>
      <w:r w:rsidR="002A2838">
        <w:rPr>
          <w:b/>
          <w:bCs/>
          <w:szCs w:val="28"/>
        </w:rPr>
        <w:t>ОКРУГА</w:t>
      </w:r>
    </w:p>
    <w:p w14:paraId="0311165B" w14:textId="0076F93D" w:rsidR="007409CF" w:rsidRPr="00BC723D" w:rsidRDefault="002A2838" w:rsidP="00EA450E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 w:val="24"/>
          <w:szCs w:val="16"/>
          <w:lang w:eastAsia="en-US"/>
        </w:rPr>
      </w:pPr>
      <w:r>
        <w:rPr>
          <w:rFonts w:cs="Arial"/>
          <w:b/>
          <w:bCs/>
          <w:sz w:val="24"/>
          <w:szCs w:val="16"/>
          <w:lang w:eastAsia="en-US"/>
        </w:rPr>
        <w:t>СОЗЫВ 2025-2030</w:t>
      </w:r>
      <w:r w:rsidR="00EA450E" w:rsidRPr="00BC723D">
        <w:rPr>
          <w:rFonts w:cs="Arial"/>
          <w:b/>
          <w:bCs/>
          <w:sz w:val="24"/>
          <w:szCs w:val="16"/>
          <w:lang w:eastAsia="en-US"/>
        </w:rPr>
        <w:t xml:space="preserve"> ГОДЫ</w:t>
      </w:r>
    </w:p>
    <w:p w14:paraId="67C866F5" w14:textId="77777777" w:rsidR="002A7DA7" w:rsidRPr="00BC723D" w:rsidRDefault="002A7DA7" w:rsidP="00EA450E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 w:val="24"/>
          <w:szCs w:val="16"/>
          <w:lang w:eastAsia="en-US"/>
        </w:rPr>
      </w:pPr>
    </w:p>
    <w:p w14:paraId="518C995C" w14:textId="68B8D419" w:rsidR="007409CF" w:rsidRPr="00BC723D" w:rsidRDefault="007409CF" w:rsidP="00883294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Cs w:val="16"/>
          <w:lang w:eastAsia="en-US"/>
        </w:rPr>
      </w:pPr>
      <w:r w:rsidRPr="00BC723D">
        <w:rPr>
          <w:rFonts w:cs="Arial"/>
          <w:b/>
          <w:bCs/>
          <w:szCs w:val="16"/>
          <w:lang w:eastAsia="en-US"/>
        </w:rPr>
        <w:t>РЕШЕНИЕ</w:t>
      </w:r>
    </w:p>
    <w:p w14:paraId="15ADA684" w14:textId="77777777" w:rsidR="00FD7B93" w:rsidRPr="00BC723D" w:rsidRDefault="00FD7B93" w:rsidP="00883294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 w:val="24"/>
          <w:szCs w:val="16"/>
          <w:lang w:eastAsia="en-US"/>
        </w:rPr>
      </w:pPr>
    </w:p>
    <w:p w14:paraId="61FEE324" w14:textId="63E95DF8" w:rsidR="007409CF" w:rsidRPr="00BC723D" w:rsidRDefault="007409CF" w:rsidP="00883294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 w:val="24"/>
          <w:szCs w:val="16"/>
          <w:lang w:eastAsia="en-US"/>
        </w:rPr>
      </w:pPr>
      <w:r w:rsidRPr="00BC723D">
        <w:rPr>
          <w:rFonts w:cs="Arial"/>
          <w:b/>
          <w:bCs/>
          <w:sz w:val="24"/>
          <w:szCs w:val="16"/>
          <w:lang w:eastAsia="en-US"/>
        </w:rPr>
        <w:t>от _____________________ №_____________</w:t>
      </w:r>
    </w:p>
    <w:p w14:paraId="0A5CCB46" w14:textId="77777777" w:rsidR="007409CF" w:rsidRPr="00BC723D" w:rsidRDefault="007409CF" w:rsidP="00883294">
      <w:pPr>
        <w:ind w:firstLine="0"/>
      </w:pPr>
    </w:p>
    <w:p w14:paraId="1FC66179" w14:textId="46B7935B" w:rsidR="00FD7B93" w:rsidRPr="00BC723D" w:rsidRDefault="007409CF" w:rsidP="00D44961">
      <w:pPr>
        <w:ind w:firstLine="0"/>
        <w:jc w:val="center"/>
        <w:rPr>
          <w:b/>
        </w:rPr>
      </w:pPr>
      <w:r w:rsidRPr="00BC723D">
        <w:rPr>
          <w:b/>
        </w:rPr>
        <w:t xml:space="preserve">О бюджете </w:t>
      </w:r>
      <w:r w:rsidR="002A2838">
        <w:rPr>
          <w:b/>
        </w:rPr>
        <w:t xml:space="preserve">Хилокского </w:t>
      </w:r>
      <w:r w:rsidR="00EA450E" w:rsidRPr="00BC723D">
        <w:rPr>
          <w:b/>
        </w:rPr>
        <w:t xml:space="preserve">муниципального </w:t>
      </w:r>
      <w:r w:rsidR="002A2838">
        <w:rPr>
          <w:b/>
        </w:rPr>
        <w:t>округа</w:t>
      </w:r>
    </w:p>
    <w:p w14:paraId="24EF0530" w14:textId="40BF864E" w:rsidR="007409CF" w:rsidRPr="00BC723D" w:rsidRDefault="007409CF" w:rsidP="00D44961">
      <w:pPr>
        <w:ind w:firstLine="0"/>
        <w:jc w:val="center"/>
        <w:rPr>
          <w:b/>
        </w:rPr>
      </w:pPr>
      <w:r w:rsidRPr="00BC723D">
        <w:rPr>
          <w:b/>
        </w:rPr>
        <w:t xml:space="preserve">на </w:t>
      </w:r>
      <w:r w:rsidR="002A2838">
        <w:rPr>
          <w:b/>
        </w:rPr>
        <w:t>2026</w:t>
      </w:r>
      <w:r w:rsidRPr="00BC723D">
        <w:rPr>
          <w:b/>
        </w:rPr>
        <w:t xml:space="preserve"> год</w:t>
      </w:r>
      <w:r w:rsidR="00FD7B93" w:rsidRPr="00BC723D">
        <w:rPr>
          <w:b/>
        </w:rPr>
        <w:t xml:space="preserve"> и плановый период </w:t>
      </w:r>
      <w:r w:rsidR="002A2838">
        <w:rPr>
          <w:b/>
        </w:rPr>
        <w:t>2027</w:t>
      </w:r>
      <w:r w:rsidR="00FD7B93" w:rsidRPr="00BC723D">
        <w:rPr>
          <w:b/>
        </w:rPr>
        <w:t xml:space="preserve"> и </w:t>
      </w:r>
      <w:r w:rsidR="002A2838">
        <w:rPr>
          <w:b/>
        </w:rPr>
        <w:t>2028</w:t>
      </w:r>
      <w:r w:rsidR="00EA450E" w:rsidRPr="00BC723D">
        <w:rPr>
          <w:b/>
        </w:rPr>
        <w:t xml:space="preserve"> годов</w:t>
      </w:r>
    </w:p>
    <w:p w14:paraId="00A6C43B" w14:textId="77777777" w:rsidR="007409CF" w:rsidRPr="00BC723D" w:rsidRDefault="007409CF" w:rsidP="00883294"/>
    <w:p w14:paraId="18C2AAFB" w14:textId="023A171E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1. Утвердить основные характеристики бюджета </w:t>
      </w:r>
      <w:r w:rsidR="002A2838">
        <w:rPr>
          <w:szCs w:val="28"/>
        </w:rPr>
        <w:t xml:space="preserve">Хилокского </w:t>
      </w:r>
      <w:r w:rsidR="00EA450E" w:rsidRPr="00BC723D">
        <w:rPr>
          <w:szCs w:val="28"/>
        </w:rPr>
        <w:t xml:space="preserve">муниципального </w:t>
      </w:r>
      <w:r w:rsidR="002A2838">
        <w:rPr>
          <w:szCs w:val="28"/>
        </w:rPr>
        <w:t xml:space="preserve">округа </w:t>
      </w:r>
      <w:r w:rsidRPr="00BC723D">
        <w:rPr>
          <w:szCs w:val="28"/>
        </w:rPr>
        <w:t xml:space="preserve">на </w:t>
      </w:r>
      <w:r w:rsidR="002A2838">
        <w:rPr>
          <w:szCs w:val="28"/>
        </w:rPr>
        <w:t>2026</w:t>
      </w:r>
      <w:r w:rsidRPr="00BC723D">
        <w:rPr>
          <w:szCs w:val="28"/>
        </w:rPr>
        <w:t xml:space="preserve"> год:</w:t>
      </w:r>
    </w:p>
    <w:p w14:paraId="7F2624B7" w14:textId="46976D7E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1) общий объем доходов в сумме </w:t>
      </w:r>
      <w:r w:rsidR="002A2838">
        <w:rPr>
          <w:szCs w:val="28"/>
        </w:rPr>
        <w:t>1365057,2</w:t>
      </w:r>
      <w:r w:rsidRPr="00BC723D">
        <w:rPr>
          <w:szCs w:val="28"/>
        </w:rPr>
        <w:t xml:space="preserve"> тыс. рублей;</w:t>
      </w:r>
    </w:p>
    <w:p w14:paraId="755B7B66" w14:textId="377CB8AD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2) общий объем расходов в сумме </w:t>
      </w:r>
      <w:r w:rsidR="002A2838">
        <w:rPr>
          <w:szCs w:val="28"/>
        </w:rPr>
        <w:t>1360221,2</w:t>
      </w:r>
      <w:r w:rsidRPr="00BC723D">
        <w:rPr>
          <w:szCs w:val="28"/>
        </w:rPr>
        <w:t xml:space="preserve"> тыс. рублей;</w:t>
      </w:r>
    </w:p>
    <w:p w14:paraId="5199E47A" w14:textId="2F106C58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3) резервный фонд администрации </w:t>
      </w:r>
      <w:r w:rsidR="002A2838">
        <w:rPr>
          <w:szCs w:val="28"/>
        </w:rPr>
        <w:t xml:space="preserve">Хилокского </w:t>
      </w:r>
      <w:r w:rsidR="00295710" w:rsidRPr="00BC723D">
        <w:rPr>
          <w:rFonts w:cs="Arial"/>
          <w:szCs w:val="28"/>
        </w:rPr>
        <w:t xml:space="preserve">муниципального </w:t>
      </w:r>
      <w:r w:rsidR="002A2838">
        <w:rPr>
          <w:rFonts w:cs="Arial"/>
          <w:szCs w:val="28"/>
        </w:rPr>
        <w:t xml:space="preserve">округа </w:t>
      </w:r>
      <w:r w:rsidRPr="00BC723D">
        <w:rPr>
          <w:szCs w:val="28"/>
        </w:rPr>
        <w:t xml:space="preserve">в сумме </w:t>
      </w:r>
      <w:r w:rsidR="002A2838">
        <w:rPr>
          <w:szCs w:val="28"/>
        </w:rPr>
        <w:t>1400,0</w:t>
      </w:r>
      <w:r w:rsidR="00D277E4" w:rsidRPr="00BC723D">
        <w:rPr>
          <w:szCs w:val="28"/>
        </w:rPr>
        <w:t xml:space="preserve"> </w:t>
      </w:r>
      <w:r w:rsidRPr="00BC723D">
        <w:rPr>
          <w:szCs w:val="28"/>
        </w:rPr>
        <w:t>тыс. рублей;</w:t>
      </w:r>
    </w:p>
    <w:p w14:paraId="17DEEFDE" w14:textId="59CDF425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4)</w:t>
      </w:r>
      <w:r w:rsidRPr="00BC723D">
        <w:rPr>
          <w:i/>
          <w:szCs w:val="28"/>
        </w:rPr>
        <w:t> </w:t>
      </w:r>
      <w:r w:rsidRPr="00BC723D">
        <w:rPr>
          <w:szCs w:val="28"/>
        </w:rPr>
        <w:t xml:space="preserve">верхний предел муниципального долга </w:t>
      </w:r>
      <w:r w:rsidR="002A2838">
        <w:rPr>
          <w:szCs w:val="28"/>
        </w:rPr>
        <w:t xml:space="preserve">Хилокского </w:t>
      </w:r>
      <w:r w:rsidR="00295710" w:rsidRPr="00BC723D">
        <w:rPr>
          <w:rFonts w:cs="Arial"/>
          <w:szCs w:val="28"/>
        </w:rPr>
        <w:t xml:space="preserve">муниципального </w:t>
      </w:r>
      <w:r w:rsidR="002A2838">
        <w:rPr>
          <w:rFonts w:cs="Arial"/>
          <w:szCs w:val="28"/>
        </w:rPr>
        <w:t xml:space="preserve">округа </w:t>
      </w:r>
      <w:r w:rsidRPr="00BC723D">
        <w:rPr>
          <w:szCs w:val="28"/>
        </w:rPr>
        <w:t xml:space="preserve">на 1 января </w:t>
      </w:r>
      <w:r w:rsidR="002A2838">
        <w:rPr>
          <w:szCs w:val="28"/>
        </w:rPr>
        <w:t>2027</w:t>
      </w:r>
      <w:r w:rsidRPr="00BC723D">
        <w:rPr>
          <w:szCs w:val="28"/>
        </w:rPr>
        <w:t xml:space="preserve"> года в сумме </w:t>
      </w:r>
      <w:r w:rsidR="001E7024">
        <w:rPr>
          <w:szCs w:val="28"/>
        </w:rPr>
        <w:t>14048,5</w:t>
      </w:r>
      <w:r w:rsidRPr="00BC723D">
        <w:rPr>
          <w:szCs w:val="28"/>
        </w:rPr>
        <w:t xml:space="preserve"> тыс. рублей, в том числе верхний предел долга по муниципальным гарантиям </w:t>
      </w:r>
      <w:r w:rsidR="002A2838">
        <w:rPr>
          <w:szCs w:val="28"/>
        </w:rPr>
        <w:t xml:space="preserve">Хилокского </w:t>
      </w:r>
      <w:r w:rsidR="00295710" w:rsidRPr="00BC723D">
        <w:rPr>
          <w:rFonts w:cs="Arial"/>
          <w:szCs w:val="28"/>
        </w:rPr>
        <w:t xml:space="preserve">муниципального </w:t>
      </w:r>
      <w:r w:rsidR="002A2838">
        <w:rPr>
          <w:rFonts w:cs="Arial"/>
          <w:szCs w:val="28"/>
        </w:rPr>
        <w:t>округа</w:t>
      </w:r>
      <w:r w:rsidRPr="00BC723D">
        <w:rPr>
          <w:szCs w:val="28"/>
        </w:rPr>
        <w:t xml:space="preserve"> в сумме </w:t>
      </w:r>
      <w:r w:rsidR="000427A3" w:rsidRPr="00BC723D">
        <w:rPr>
          <w:szCs w:val="28"/>
        </w:rPr>
        <w:t>0,0</w:t>
      </w:r>
      <w:r w:rsidRPr="00BC723D">
        <w:rPr>
          <w:szCs w:val="28"/>
        </w:rPr>
        <w:t xml:space="preserve"> тыс. рублей;</w:t>
      </w:r>
    </w:p>
    <w:p w14:paraId="376EA7C2" w14:textId="502FAD1C" w:rsidR="00BB52D0" w:rsidRPr="00BC723D" w:rsidRDefault="007409CF" w:rsidP="00BB52D0">
      <w:pPr>
        <w:rPr>
          <w:szCs w:val="28"/>
        </w:rPr>
      </w:pPr>
      <w:r w:rsidRPr="00BC723D">
        <w:rPr>
          <w:szCs w:val="28"/>
        </w:rPr>
        <w:t>5) объем расходов на обслуживание муниципального долга</w:t>
      </w:r>
      <w:r w:rsidRPr="00BC723D">
        <w:t xml:space="preserve"> </w:t>
      </w:r>
      <w:r w:rsidR="002A2838">
        <w:rPr>
          <w:szCs w:val="28"/>
        </w:rPr>
        <w:t xml:space="preserve">Хилокского </w:t>
      </w:r>
      <w:r w:rsidR="002A2838" w:rsidRPr="00BC723D">
        <w:rPr>
          <w:rFonts w:cs="Arial"/>
          <w:szCs w:val="28"/>
        </w:rPr>
        <w:t xml:space="preserve">муниципального </w:t>
      </w:r>
      <w:r w:rsidR="002A2838">
        <w:rPr>
          <w:rFonts w:cs="Arial"/>
          <w:szCs w:val="28"/>
        </w:rPr>
        <w:t xml:space="preserve">округа </w:t>
      </w:r>
      <w:r w:rsidRPr="00BC723D">
        <w:rPr>
          <w:szCs w:val="28"/>
        </w:rPr>
        <w:t xml:space="preserve">в сумме </w:t>
      </w:r>
      <w:r w:rsidR="002A2838">
        <w:rPr>
          <w:szCs w:val="28"/>
        </w:rPr>
        <w:t>18,9</w:t>
      </w:r>
      <w:r w:rsidRPr="00BC723D">
        <w:rPr>
          <w:szCs w:val="28"/>
        </w:rPr>
        <w:t xml:space="preserve"> тыс. рублей; </w:t>
      </w:r>
    </w:p>
    <w:p w14:paraId="198EA3FD" w14:textId="1323ED1F" w:rsidR="00BB52D0" w:rsidRPr="00BC723D" w:rsidRDefault="00254CF3" w:rsidP="00BB52D0">
      <w:pPr>
        <w:rPr>
          <w:szCs w:val="28"/>
        </w:rPr>
      </w:pPr>
      <w:r w:rsidRPr="00BC723D">
        <w:rPr>
          <w:szCs w:val="28"/>
        </w:rPr>
        <w:t xml:space="preserve">6)   </w:t>
      </w:r>
      <w:r w:rsidR="00BB52D0" w:rsidRPr="00BC723D">
        <w:rPr>
          <w:szCs w:val="28"/>
        </w:rPr>
        <w:t xml:space="preserve">профицит бюджета </w:t>
      </w:r>
      <w:r w:rsidR="002A2838">
        <w:rPr>
          <w:szCs w:val="28"/>
        </w:rPr>
        <w:t xml:space="preserve">Хилокского </w:t>
      </w:r>
      <w:r w:rsidR="002A2838" w:rsidRPr="00BC723D">
        <w:rPr>
          <w:rFonts w:cs="Arial"/>
          <w:szCs w:val="28"/>
        </w:rPr>
        <w:t xml:space="preserve">муниципального </w:t>
      </w:r>
      <w:r w:rsidR="002A2838">
        <w:rPr>
          <w:rFonts w:cs="Arial"/>
          <w:szCs w:val="28"/>
        </w:rPr>
        <w:t>округа</w:t>
      </w:r>
      <w:r w:rsidR="00DD3B01" w:rsidRPr="00BC723D">
        <w:rPr>
          <w:szCs w:val="28"/>
        </w:rPr>
        <w:t xml:space="preserve"> </w:t>
      </w:r>
      <w:r w:rsidR="00BB52D0" w:rsidRPr="00BC723D">
        <w:rPr>
          <w:szCs w:val="28"/>
        </w:rPr>
        <w:t xml:space="preserve"> в сумме </w:t>
      </w:r>
      <w:r w:rsidRPr="00BC723D">
        <w:rPr>
          <w:szCs w:val="28"/>
        </w:rPr>
        <w:t>4836,0</w:t>
      </w:r>
      <w:r w:rsidR="00BB52D0" w:rsidRPr="00BC723D">
        <w:rPr>
          <w:szCs w:val="28"/>
        </w:rPr>
        <w:t xml:space="preserve"> тыс. рублей.</w:t>
      </w:r>
    </w:p>
    <w:p w14:paraId="3898C15F" w14:textId="4CB0289B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2. Утвердить основные характеристики бюджета </w:t>
      </w:r>
      <w:r w:rsidR="00C46022">
        <w:rPr>
          <w:szCs w:val="28"/>
        </w:rPr>
        <w:t xml:space="preserve">Хилокского </w:t>
      </w:r>
      <w:r w:rsidR="00C46022" w:rsidRPr="00BC723D">
        <w:rPr>
          <w:rFonts w:cs="Arial"/>
          <w:szCs w:val="28"/>
        </w:rPr>
        <w:t xml:space="preserve">муниципального </w:t>
      </w:r>
      <w:r w:rsidR="00C46022">
        <w:rPr>
          <w:rFonts w:cs="Arial"/>
          <w:szCs w:val="28"/>
        </w:rPr>
        <w:t>округа</w:t>
      </w:r>
      <w:r w:rsidR="00DD3B01" w:rsidRPr="00BC723D">
        <w:rPr>
          <w:szCs w:val="28"/>
        </w:rPr>
        <w:t xml:space="preserve"> </w:t>
      </w:r>
      <w:r w:rsidRPr="00BC723D">
        <w:rPr>
          <w:szCs w:val="28"/>
        </w:rPr>
        <w:t>на плановый период</w:t>
      </w:r>
      <w:r w:rsidR="00FD7B93" w:rsidRPr="00BC723D">
        <w:rPr>
          <w:szCs w:val="28"/>
        </w:rPr>
        <w:t xml:space="preserve"> </w:t>
      </w:r>
      <w:r w:rsidR="00C46022">
        <w:rPr>
          <w:szCs w:val="28"/>
        </w:rPr>
        <w:t>2027</w:t>
      </w:r>
      <w:r w:rsidRPr="00BC723D">
        <w:rPr>
          <w:szCs w:val="28"/>
        </w:rPr>
        <w:t xml:space="preserve"> год и </w:t>
      </w:r>
      <w:r w:rsidR="00C46022">
        <w:rPr>
          <w:szCs w:val="28"/>
        </w:rPr>
        <w:t>2028</w:t>
      </w:r>
      <w:r w:rsidRPr="00BC723D">
        <w:rPr>
          <w:szCs w:val="28"/>
        </w:rPr>
        <w:t xml:space="preserve"> год:</w:t>
      </w:r>
    </w:p>
    <w:p w14:paraId="2B41A3F3" w14:textId="77777777" w:rsidR="006D3497" w:rsidRDefault="007409CF" w:rsidP="00932181">
      <w:pPr>
        <w:rPr>
          <w:szCs w:val="28"/>
        </w:rPr>
      </w:pPr>
      <w:r w:rsidRPr="00BC723D">
        <w:rPr>
          <w:szCs w:val="28"/>
        </w:rPr>
        <w:t xml:space="preserve">1) общий объем доходов на </w:t>
      </w:r>
      <w:r w:rsidR="00C46022">
        <w:rPr>
          <w:szCs w:val="28"/>
        </w:rPr>
        <w:t>2027</w:t>
      </w:r>
      <w:r w:rsidR="007F0466" w:rsidRPr="00BC723D">
        <w:rPr>
          <w:szCs w:val="28"/>
        </w:rPr>
        <w:t xml:space="preserve"> </w:t>
      </w:r>
      <w:r w:rsidRPr="00BC723D">
        <w:rPr>
          <w:szCs w:val="28"/>
        </w:rPr>
        <w:t xml:space="preserve">год в сумме </w:t>
      </w:r>
      <w:r w:rsidR="00C46022">
        <w:rPr>
          <w:szCs w:val="28"/>
        </w:rPr>
        <w:t>1356204,2</w:t>
      </w:r>
      <w:r w:rsidRPr="00BC723D">
        <w:rPr>
          <w:szCs w:val="28"/>
        </w:rPr>
        <w:t xml:space="preserve"> тыс. рублей и на </w:t>
      </w:r>
      <w:r w:rsidR="007F0466" w:rsidRPr="00BC723D">
        <w:rPr>
          <w:szCs w:val="28"/>
        </w:rPr>
        <w:t>202</w:t>
      </w:r>
      <w:r w:rsidR="00C46022">
        <w:rPr>
          <w:szCs w:val="28"/>
        </w:rPr>
        <w:t>8</w:t>
      </w:r>
      <w:r w:rsidR="007F0466" w:rsidRPr="00BC723D">
        <w:rPr>
          <w:szCs w:val="28"/>
        </w:rPr>
        <w:t xml:space="preserve"> </w:t>
      </w:r>
      <w:r w:rsidRPr="00BC723D">
        <w:rPr>
          <w:szCs w:val="28"/>
        </w:rPr>
        <w:t xml:space="preserve">год в сумме </w:t>
      </w:r>
      <w:r w:rsidR="00C46022">
        <w:rPr>
          <w:szCs w:val="28"/>
        </w:rPr>
        <w:t>1396714,0</w:t>
      </w:r>
      <w:r w:rsidRPr="00BC723D">
        <w:rPr>
          <w:szCs w:val="28"/>
        </w:rPr>
        <w:t xml:space="preserve"> тыс. рублей;</w:t>
      </w:r>
    </w:p>
    <w:p w14:paraId="2ADC00D2" w14:textId="2CB041AB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lastRenderedPageBreak/>
        <w:t xml:space="preserve">2) общий объем расходов на </w:t>
      </w:r>
      <w:r w:rsidR="00C46022">
        <w:rPr>
          <w:szCs w:val="28"/>
        </w:rPr>
        <w:t>2027</w:t>
      </w:r>
      <w:r w:rsidRPr="00BC723D">
        <w:rPr>
          <w:szCs w:val="28"/>
        </w:rPr>
        <w:t xml:space="preserve"> год в сумме </w:t>
      </w:r>
      <w:r w:rsidR="00C46022">
        <w:rPr>
          <w:szCs w:val="28"/>
        </w:rPr>
        <w:t>1351368,2</w:t>
      </w:r>
      <w:r w:rsidRPr="00BC723D">
        <w:rPr>
          <w:szCs w:val="28"/>
        </w:rPr>
        <w:t xml:space="preserve"> тыс. рублей, в том числе условно утвержденные расходы в сумме </w:t>
      </w:r>
      <w:r w:rsidR="006D3497">
        <w:rPr>
          <w:szCs w:val="28"/>
        </w:rPr>
        <w:t>30848,9</w:t>
      </w:r>
      <w:r w:rsidRPr="00BC723D">
        <w:rPr>
          <w:szCs w:val="28"/>
        </w:rPr>
        <w:t xml:space="preserve"> тыс. рублей и на </w:t>
      </w:r>
      <w:r w:rsidR="00C46022">
        <w:rPr>
          <w:szCs w:val="28"/>
        </w:rPr>
        <w:t>2028</w:t>
      </w:r>
      <w:r w:rsidRPr="00BC723D">
        <w:rPr>
          <w:szCs w:val="28"/>
        </w:rPr>
        <w:t xml:space="preserve"> год в сумме </w:t>
      </w:r>
      <w:r w:rsidR="00C46022">
        <w:rPr>
          <w:szCs w:val="28"/>
        </w:rPr>
        <w:t>1391878,0</w:t>
      </w:r>
      <w:r w:rsidRPr="00BC723D">
        <w:rPr>
          <w:szCs w:val="28"/>
        </w:rPr>
        <w:t xml:space="preserve"> тыс. рублей, в том числе условно утвержденные расходы в сумме </w:t>
      </w:r>
      <w:r w:rsidR="006D3497">
        <w:rPr>
          <w:szCs w:val="28"/>
        </w:rPr>
        <w:t>64712,0</w:t>
      </w:r>
      <w:r w:rsidR="003738B5" w:rsidRPr="00BC723D">
        <w:rPr>
          <w:szCs w:val="28"/>
        </w:rPr>
        <w:t xml:space="preserve"> </w:t>
      </w:r>
      <w:r w:rsidRPr="00BC723D">
        <w:rPr>
          <w:szCs w:val="28"/>
        </w:rPr>
        <w:t>тыс. рублей;</w:t>
      </w:r>
    </w:p>
    <w:p w14:paraId="4A384B0A" w14:textId="3F81DFC5" w:rsidR="00BB52D0" w:rsidRPr="00BC723D" w:rsidRDefault="007409CF" w:rsidP="00BB52D0">
      <w:pPr>
        <w:rPr>
          <w:szCs w:val="28"/>
        </w:rPr>
      </w:pPr>
      <w:r w:rsidRPr="00BC723D">
        <w:rPr>
          <w:szCs w:val="28"/>
        </w:rPr>
        <w:t>3) резервный фонд администрации</w:t>
      </w:r>
      <w:r w:rsidR="007F0466" w:rsidRPr="00BC723D">
        <w:rPr>
          <w:rFonts w:cs="Arial"/>
          <w:szCs w:val="28"/>
        </w:rPr>
        <w:t xml:space="preserve"> </w:t>
      </w:r>
      <w:r w:rsidR="009E0058">
        <w:rPr>
          <w:szCs w:val="28"/>
        </w:rPr>
        <w:t xml:space="preserve">Хилокского </w:t>
      </w:r>
      <w:r w:rsidR="009E0058" w:rsidRPr="00BC723D">
        <w:rPr>
          <w:rFonts w:cs="Arial"/>
          <w:szCs w:val="28"/>
        </w:rPr>
        <w:t xml:space="preserve">муниципального </w:t>
      </w:r>
      <w:r w:rsidR="009E0058">
        <w:rPr>
          <w:rFonts w:cs="Arial"/>
          <w:szCs w:val="28"/>
        </w:rPr>
        <w:t>округа</w:t>
      </w:r>
      <w:r w:rsidR="007F0466" w:rsidRPr="00BC723D">
        <w:rPr>
          <w:szCs w:val="28"/>
        </w:rPr>
        <w:t xml:space="preserve"> </w:t>
      </w:r>
      <w:r w:rsidRPr="00BC723D">
        <w:rPr>
          <w:szCs w:val="28"/>
        </w:rPr>
        <w:t xml:space="preserve">на </w:t>
      </w:r>
      <w:r w:rsidR="009E0058">
        <w:rPr>
          <w:szCs w:val="28"/>
        </w:rPr>
        <w:t>2027</w:t>
      </w:r>
      <w:r w:rsidRPr="00BC723D">
        <w:rPr>
          <w:szCs w:val="28"/>
        </w:rPr>
        <w:t xml:space="preserve"> год в сумме </w:t>
      </w:r>
      <w:r w:rsidR="009E0058">
        <w:rPr>
          <w:szCs w:val="28"/>
        </w:rPr>
        <w:t>1562,6</w:t>
      </w:r>
      <w:r w:rsidRPr="00BC723D">
        <w:rPr>
          <w:szCs w:val="28"/>
        </w:rPr>
        <w:t xml:space="preserve"> тыс. рублей и на </w:t>
      </w:r>
      <w:r w:rsidR="009E0058">
        <w:rPr>
          <w:szCs w:val="28"/>
        </w:rPr>
        <w:t>2028</w:t>
      </w:r>
      <w:r w:rsidRPr="00BC723D">
        <w:rPr>
          <w:szCs w:val="28"/>
        </w:rPr>
        <w:t xml:space="preserve"> год в сумме </w:t>
      </w:r>
      <w:r w:rsidR="009E0058">
        <w:rPr>
          <w:szCs w:val="28"/>
        </w:rPr>
        <w:t>1600,0</w:t>
      </w:r>
      <w:r w:rsidRPr="00BC723D">
        <w:rPr>
          <w:szCs w:val="28"/>
        </w:rPr>
        <w:t xml:space="preserve"> тыс. рублей;</w:t>
      </w:r>
    </w:p>
    <w:p w14:paraId="48773CD0" w14:textId="03302D4B" w:rsidR="00BB52D0" w:rsidRPr="00BC723D" w:rsidRDefault="00BB52D0" w:rsidP="00BB52D0">
      <w:pPr>
        <w:rPr>
          <w:i/>
        </w:rPr>
      </w:pPr>
      <w:proofErr w:type="gramStart"/>
      <w:r w:rsidRPr="00BC723D">
        <w:rPr>
          <w:szCs w:val="28"/>
        </w:rPr>
        <w:t xml:space="preserve">4) верхний предел муниципального внутреннего долга на 1 января </w:t>
      </w:r>
      <w:r w:rsidR="009E0058">
        <w:rPr>
          <w:szCs w:val="28"/>
        </w:rPr>
        <w:t>2028</w:t>
      </w:r>
      <w:r w:rsidRPr="00BC723D">
        <w:rPr>
          <w:szCs w:val="28"/>
        </w:rPr>
        <w:t xml:space="preserve"> года в сумме </w:t>
      </w:r>
      <w:r w:rsidR="001E7024">
        <w:rPr>
          <w:szCs w:val="28"/>
        </w:rPr>
        <w:t>9212,5</w:t>
      </w:r>
      <w:r w:rsidR="000427A3" w:rsidRPr="00BC723D">
        <w:rPr>
          <w:szCs w:val="28"/>
        </w:rPr>
        <w:t xml:space="preserve"> </w:t>
      </w:r>
      <w:r w:rsidRPr="00BC723D">
        <w:rPr>
          <w:szCs w:val="28"/>
        </w:rPr>
        <w:t>тыс. рублей, в том числе верхний предел долга по муниципальным гарантиям</w:t>
      </w:r>
      <w:r w:rsidR="00D95E6A" w:rsidRPr="00BC723D">
        <w:rPr>
          <w:szCs w:val="28"/>
        </w:rPr>
        <w:t xml:space="preserve"> </w:t>
      </w:r>
      <w:r w:rsidR="009E0058">
        <w:rPr>
          <w:szCs w:val="28"/>
        </w:rPr>
        <w:t xml:space="preserve">Хилокского </w:t>
      </w:r>
      <w:r w:rsidR="009E0058" w:rsidRPr="00BC723D">
        <w:rPr>
          <w:rFonts w:cs="Arial"/>
          <w:szCs w:val="28"/>
        </w:rPr>
        <w:t xml:space="preserve">муниципального </w:t>
      </w:r>
      <w:r w:rsidR="009E0058">
        <w:rPr>
          <w:rFonts w:cs="Arial"/>
          <w:szCs w:val="28"/>
        </w:rPr>
        <w:t>округа</w:t>
      </w:r>
      <w:r w:rsidR="009E0058" w:rsidRPr="00BC723D">
        <w:rPr>
          <w:szCs w:val="28"/>
        </w:rPr>
        <w:t xml:space="preserve"> </w:t>
      </w:r>
      <w:r w:rsidRPr="00BC723D">
        <w:rPr>
          <w:szCs w:val="28"/>
        </w:rPr>
        <w:t xml:space="preserve">в сумме </w:t>
      </w:r>
      <w:r w:rsidR="000427A3" w:rsidRPr="00BC723D">
        <w:rPr>
          <w:szCs w:val="28"/>
        </w:rPr>
        <w:t>0,0</w:t>
      </w:r>
      <w:r w:rsidRPr="00BC723D">
        <w:rPr>
          <w:szCs w:val="28"/>
        </w:rPr>
        <w:t xml:space="preserve"> тыс. рублей и верхний предел </w:t>
      </w:r>
      <w:r w:rsidR="00C82953" w:rsidRPr="00BC723D">
        <w:rPr>
          <w:szCs w:val="28"/>
        </w:rPr>
        <w:t xml:space="preserve">внешнего </w:t>
      </w:r>
      <w:r w:rsidRPr="00BC723D">
        <w:rPr>
          <w:szCs w:val="28"/>
        </w:rPr>
        <w:t xml:space="preserve">муниципального внутреннего долга </w:t>
      </w:r>
      <w:r w:rsidR="009E0058">
        <w:rPr>
          <w:szCs w:val="28"/>
        </w:rPr>
        <w:t xml:space="preserve">Хилокского </w:t>
      </w:r>
      <w:r w:rsidR="009E0058" w:rsidRPr="00BC723D">
        <w:rPr>
          <w:rFonts w:cs="Arial"/>
          <w:szCs w:val="28"/>
        </w:rPr>
        <w:t xml:space="preserve">муниципального </w:t>
      </w:r>
      <w:r w:rsidR="009E0058">
        <w:rPr>
          <w:rFonts w:cs="Arial"/>
          <w:szCs w:val="28"/>
        </w:rPr>
        <w:t>округа</w:t>
      </w:r>
      <w:r w:rsidR="009E0058" w:rsidRPr="00BC723D">
        <w:rPr>
          <w:szCs w:val="28"/>
        </w:rPr>
        <w:t xml:space="preserve"> </w:t>
      </w:r>
      <w:r w:rsidRPr="00BC723D">
        <w:rPr>
          <w:szCs w:val="28"/>
        </w:rPr>
        <w:t xml:space="preserve">на 1 января </w:t>
      </w:r>
      <w:r w:rsidR="009E0058">
        <w:rPr>
          <w:szCs w:val="28"/>
        </w:rPr>
        <w:t>2029</w:t>
      </w:r>
      <w:r w:rsidR="00D95E6A" w:rsidRPr="00BC723D">
        <w:rPr>
          <w:szCs w:val="28"/>
        </w:rPr>
        <w:t xml:space="preserve"> </w:t>
      </w:r>
      <w:r w:rsidRPr="00BC723D">
        <w:rPr>
          <w:szCs w:val="28"/>
        </w:rPr>
        <w:t xml:space="preserve">года в сумме </w:t>
      </w:r>
      <w:r w:rsidR="001E7024">
        <w:rPr>
          <w:szCs w:val="28"/>
        </w:rPr>
        <w:t>4004,8</w:t>
      </w:r>
      <w:r w:rsidRPr="00BC723D">
        <w:rPr>
          <w:szCs w:val="28"/>
        </w:rPr>
        <w:t xml:space="preserve"> тыс. рублей, в том числе верхний предел долга по</w:t>
      </w:r>
      <w:proofErr w:type="gramEnd"/>
      <w:r w:rsidRPr="00BC723D">
        <w:rPr>
          <w:szCs w:val="28"/>
        </w:rPr>
        <w:t xml:space="preserve"> муниципальным гарантиям </w:t>
      </w:r>
      <w:r w:rsidR="009E0058">
        <w:rPr>
          <w:szCs w:val="28"/>
        </w:rPr>
        <w:t xml:space="preserve">Хилокского </w:t>
      </w:r>
      <w:r w:rsidR="009E0058" w:rsidRPr="00BC723D">
        <w:rPr>
          <w:rFonts w:cs="Arial"/>
          <w:szCs w:val="28"/>
        </w:rPr>
        <w:t xml:space="preserve">муниципального </w:t>
      </w:r>
      <w:r w:rsidR="009E0058">
        <w:rPr>
          <w:rFonts w:cs="Arial"/>
          <w:szCs w:val="28"/>
        </w:rPr>
        <w:t>округа</w:t>
      </w:r>
      <w:r w:rsidR="009E0058" w:rsidRPr="00BC723D">
        <w:rPr>
          <w:szCs w:val="28"/>
        </w:rPr>
        <w:t xml:space="preserve"> </w:t>
      </w:r>
      <w:r w:rsidRPr="00BC723D">
        <w:rPr>
          <w:szCs w:val="28"/>
        </w:rPr>
        <w:t xml:space="preserve">в сумме </w:t>
      </w:r>
      <w:r w:rsidR="003B0523" w:rsidRPr="00BC723D">
        <w:rPr>
          <w:szCs w:val="28"/>
        </w:rPr>
        <w:t>0,0</w:t>
      </w:r>
      <w:r w:rsidRPr="00BC723D">
        <w:rPr>
          <w:szCs w:val="28"/>
        </w:rPr>
        <w:t xml:space="preserve"> тыс. рублей; </w:t>
      </w:r>
    </w:p>
    <w:p w14:paraId="1DBBC532" w14:textId="05AD502B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5) объем расходов на обслуживание муниципального долга </w:t>
      </w:r>
      <w:r w:rsidR="00A64B19">
        <w:rPr>
          <w:szCs w:val="28"/>
        </w:rPr>
        <w:t xml:space="preserve">Хилокского </w:t>
      </w:r>
      <w:r w:rsidR="00A64B19" w:rsidRPr="00BC723D">
        <w:rPr>
          <w:rFonts w:cs="Arial"/>
          <w:szCs w:val="28"/>
        </w:rPr>
        <w:t xml:space="preserve">муниципального </w:t>
      </w:r>
      <w:r w:rsidR="00A64B19">
        <w:rPr>
          <w:rFonts w:cs="Arial"/>
          <w:szCs w:val="28"/>
        </w:rPr>
        <w:t>округа</w:t>
      </w:r>
      <w:r w:rsidR="00F677F4" w:rsidRPr="00BC723D">
        <w:rPr>
          <w:rFonts w:cs="Arial"/>
          <w:szCs w:val="28"/>
        </w:rPr>
        <w:t xml:space="preserve"> </w:t>
      </w:r>
      <w:r w:rsidRPr="00BC723D">
        <w:rPr>
          <w:szCs w:val="28"/>
        </w:rPr>
        <w:t xml:space="preserve">на </w:t>
      </w:r>
      <w:r w:rsidR="00A64B19">
        <w:rPr>
          <w:szCs w:val="28"/>
        </w:rPr>
        <w:t>2027</w:t>
      </w:r>
      <w:r w:rsidR="00F677F4" w:rsidRPr="00BC723D">
        <w:rPr>
          <w:szCs w:val="28"/>
        </w:rPr>
        <w:t xml:space="preserve"> </w:t>
      </w:r>
      <w:r w:rsidRPr="00BC723D">
        <w:rPr>
          <w:szCs w:val="28"/>
        </w:rPr>
        <w:t xml:space="preserve">год в сумме </w:t>
      </w:r>
      <w:r w:rsidR="00A64B19">
        <w:rPr>
          <w:szCs w:val="28"/>
        </w:rPr>
        <w:t>14,1</w:t>
      </w:r>
      <w:r w:rsidRPr="00BC723D">
        <w:rPr>
          <w:szCs w:val="28"/>
        </w:rPr>
        <w:t xml:space="preserve"> тыс. рублей и объем расходов на обслуживание муниципального долга </w:t>
      </w:r>
      <w:r w:rsidR="00A64B19">
        <w:rPr>
          <w:szCs w:val="28"/>
        </w:rPr>
        <w:t xml:space="preserve">Хилокского </w:t>
      </w:r>
      <w:r w:rsidR="00A64B19" w:rsidRPr="00BC723D">
        <w:rPr>
          <w:rFonts w:cs="Arial"/>
          <w:szCs w:val="28"/>
        </w:rPr>
        <w:t xml:space="preserve">муниципального </w:t>
      </w:r>
      <w:r w:rsidR="00A64B19">
        <w:rPr>
          <w:rFonts w:cs="Arial"/>
          <w:szCs w:val="28"/>
        </w:rPr>
        <w:t>округа</w:t>
      </w:r>
      <w:r w:rsidR="00A64B19" w:rsidRPr="00BC723D">
        <w:rPr>
          <w:szCs w:val="28"/>
        </w:rPr>
        <w:t xml:space="preserve"> </w:t>
      </w:r>
      <w:r w:rsidRPr="00BC723D">
        <w:rPr>
          <w:szCs w:val="28"/>
        </w:rPr>
        <w:t xml:space="preserve">на </w:t>
      </w:r>
      <w:r w:rsidR="00A64B19">
        <w:rPr>
          <w:szCs w:val="28"/>
        </w:rPr>
        <w:t>2028</w:t>
      </w:r>
      <w:r w:rsidRPr="00BC723D">
        <w:rPr>
          <w:szCs w:val="28"/>
        </w:rPr>
        <w:t xml:space="preserve"> год в сумме </w:t>
      </w:r>
      <w:r w:rsidR="00A64B19">
        <w:rPr>
          <w:szCs w:val="28"/>
        </w:rPr>
        <w:t>9,2</w:t>
      </w:r>
      <w:r w:rsidRPr="00BC723D">
        <w:rPr>
          <w:szCs w:val="28"/>
        </w:rPr>
        <w:t xml:space="preserve"> тыс. рублей;</w:t>
      </w:r>
    </w:p>
    <w:p w14:paraId="4788C6C3" w14:textId="12EA575D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6) </w:t>
      </w:r>
      <w:r w:rsidR="003738B5" w:rsidRPr="00BC723D">
        <w:rPr>
          <w:szCs w:val="28"/>
        </w:rPr>
        <w:t>профицит</w:t>
      </w:r>
      <w:r w:rsidRPr="00BC723D">
        <w:rPr>
          <w:szCs w:val="28"/>
        </w:rPr>
        <w:t xml:space="preserve"> бюджета </w:t>
      </w:r>
      <w:r w:rsidR="00A64B19">
        <w:rPr>
          <w:szCs w:val="28"/>
        </w:rPr>
        <w:t xml:space="preserve">Хилокского </w:t>
      </w:r>
      <w:r w:rsidR="00A64B19" w:rsidRPr="00BC723D">
        <w:rPr>
          <w:rFonts w:cs="Arial"/>
          <w:szCs w:val="28"/>
        </w:rPr>
        <w:t xml:space="preserve">муниципального </w:t>
      </w:r>
      <w:r w:rsidR="00A64B19">
        <w:rPr>
          <w:rFonts w:cs="Arial"/>
          <w:szCs w:val="28"/>
        </w:rPr>
        <w:t>округа</w:t>
      </w:r>
      <w:r w:rsidRPr="00BC723D">
        <w:rPr>
          <w:szCs w:val="28"/>
        </w:rPr>
        <w:t xml:space="preserve"> на </w:t>
      </w:r>
      <w:r w:rsidR="00A64B19">
        <w:rPr>
          <w:szCs w:val="28"/>
        </w:rPr>
        <w:t>2027</w:t>
      </w:r>
      <w:r w:rsidR="003738B5" w:rsidRPr="00BC723D">
        <w:rPr>
          <w:szCs w:val="28"/>
        </w:rPr>
        <w:t xml:space="preserve"> </w:t>
      </w:r>
      <w:r w:rsidRPr="00BC723D">
        <w:rPr>
          <w:szCs w:val="28"/>
        </w:rPr>
        <w:t xml:space="preserve">год в сумме </w:t>
      </w:r>
      <w:r w:rsidR="003738B5" w:rsidRPr="00BC723D">
        <w:rPr>
          <w:szCs w:val="28"/>
        </w:rPr>
        <w:t>4836,0</w:t>
      </w:r>
      <w:r w:rsidRPr="00BC723D">
        <w:rPr>
          <w:szCs w:val="28"/>
        </w:rPr>
        <w:t xml:space="preserve"> тыс. рублей и на </w:t>
      </w:r>
      <w:r w:rsidR="003738B5" w:rsidRPr="00BC723D">
        <w:rPr>
          <w:szCs w:val="28"/>
        </w:rPr>
        <w:t>202</w:t>
      </w:r>
      <w:r w:rsidR="00A64B19">
        <w:rPr>
          <w:szCs w:val="28"/>
        </w:rPr>
        <w:t>8</w:t>
      </w:r>
      <w:r w:rsidRPr="00BC723D">
        <w:rPr>
          <w:szCs w:val="28"/>
        </w:rPr>
        <w:t xml:space="preserve"> год в сумме </w:t>
      </w:r>
      <w:r w:rsidR="003738B5" w:rsidRPr="00BC723D">
        <w:rPr>
          <w:szCs w:val="28"/>
        </w:rPr>
        <w:t xml:space="preserve">4836,0 </w:t>
      </w:r>
      <w:r w:rsidRPr="00BC723D">
        <w:rPr>
          <w:szCs w:val="28"/>
        </w:rPr>
        <w:t>тыс. рублей;</w:t>
      </w:r>
    </w:p>
    <w:p w14:paraId="653DF823" w14:textId="5FEEF75E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3.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FD7B93" w:rsidRPr="00BC723D">
        <w:rPr>
          <w:szCs w:val="28"/>
        </w:rPr>
        <w:t xml:space="preserve"> </w:t>
      </w:r>
      <w:r w:rsidR="003B6548">
        <w:rPr>
          <w:szCs w:val="28"/>
        </w:rPr>
        <w:t xml:space="preserve">Хилокского </w:t>
      </w:r>
      <w:r w:rsidR="003B6548" w:rsidRPr="00BC723D">
        <w:rPr>
          <w:rFonts w:cs="Arial"/>
          <w:szCs w:val="28"/>
        </w:rPr>
        <w:t xml:space="preserve">муниципального </w:t>
      </w:r>
      <w:r w:rsidR="003B6548">
        <w:rPr>
          <w:rFonts w:cs="Arial"/>
          <w:szCs w:val="28"/>
        </w:rPr>
        <w:t>округа</w:t>
      </w:r>
      <w:r w:rsidRPr="00BC723D">
        <w:rPr>
          <w:szCs w:val="28"/>
        </w:rPr>
        <w:t xml:space="preserve"> в случаях: </w:t>
      </w:r>
    </w:p>
    <w:p w14:paraId="1CE9839F" w14:textId="5C2B0D97" w:rsidR="00ED14A4" w:rsidRPr="00BC723D" w:rsidRDefault="00ED14A4" w:rsidP="00ED14A4">
      <w:pPr>
        <w:rPr>
          <w:szCs w:val="28"/>
        </w:rPr>
      </w:pPr>
      <w:r w:rsidRPr="00BC723D">
        <w:rPr>
          <w:szCs w:val="28"/>
        </w:rPr>
        <w:t xml:space="preserve">1) перераспределения бюджетных ассигнований, предусмотренных главным распорядителям средств бюджета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Pr="00BC723D">
        <w:rPr>
          <w:szCs w:val="28"/>
        </w:rPr>
        <w:t xml:space="preserve"> на </w:t>
      </w:r>
      <w:r w:rsidR="00AD63BF" w:rsidRPr="00BC723D">
        <w:rPr>
          <w:szCs w:val="28"/>
        </w:rPr>
        <w:t>предоставление бюджетн</w:t>
      </w:r>
      <w:r w:rsidRPr="00BC723D">
        <w:rPr>
          <w:szCs w:val="28"/>
        </w:rPr>
        <w:t xml:space="preserve">ым учреждениям субсидий на финансовое обеспечение муниципального задания на оказание муниципальных услуг (выполнение работ), в пределах общего объёма бюджетных ассигнований, </w:t>
      </w:r>
      <w:r w:rsidRPr="00BC723D">
        <w:rPr>
          <w:szCs w:val="28"/>
        </w:rPr>
        <w:lastRenderedPageBreak/>
        <w:t xml:space="preserve">установленного настоящим решением, по предложению главного распорядителя бюджетных средств </w:t>
      </w:r>
      <w:r w:rsidR="00EE4456">
        <w:rPr>
          <w:szCs w:val="28"/>
        </w:rPr>
        <w:t>округа</w:t>
      </w:r>
      <w:r w:rsidRPr="00BC723D">
        <w:rPr>
          <w:szCs w:val="28"/>
        </w:rPr>
        <w:t>;</w:t>
      </w:r>
    </w:p>
    <w:p w14:paraId="667A63F4" w14:textId="477A6346" w:rsidR="007409CF" w:rsidRPr="00BC723D" w:rsidRDefault="00C46328" w:rsidP="00FA773D">
      <w:pPr>
        <w:ind w:firstLine="709"/>
        <w:rPr>
          <w:szCs w:val="28"/>
        </w:rPr>
      </w:pPr>
      <w:proofErr w:type="gramStart"/>
      <w:r w:rsidRPr="00BC723D">
        <w:rPr>
          <w:szCs w:val="28"/>
        </w:rPr>
        <w:t xml:space="preserve">2) перераспределение бюджетных ассигнований между разделами, подразделами, целевыми статьями и (или) видами расходов классификации расходов бюджетов при образовании экономии в ходе исполнения бюджета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Pr="00BC723D">
        <w:rPr>
          <w:szCs w:val="28"/>
        </w:rPr>
        <w:t xml:space="preserve"> в пределах общего объема бюджетных ассигнований, установленного настоящим решением главному распорядителю средств бюджета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="00EE4456" w:rsidRPr="00BC723D">
        <w:rPr>
          <w:szCs w:val="28"/>
        </w:rPr>
        <w:t xml:space="preserve"> </w:t>
      </w:r>
      <w:r w:rsidRPr="00BC723D">
        <w:rPr>
          <w:szCs w:val="28"/>
        </w:rPr>
        <w:t xml:space="preserve">в рамках одной муниципальной программы, по предложению главного распорядителя средств бюджета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Pr="00BC723D">
        <w:rPr>
          <w:szCs w:val="28"/>
        </w:rPr>
        <w:t>;</w:t>
      </w:r>
      <w:proofErr w:type="gramEnd"/>
    </w:p>
    <w:p w14:paraId="005977E3" w14:textId="466BCFE4" w:rsidR="007409CF" w:rsidRPr="00BC723D" w:rsidRDefault="00FA773D" w:rsidP="00932181">
      <w:pPr>
        <w:rPr>
          <w:szCs w:val="28"/>
        </w:rPr>
      </w:pPr>
      <w:r w:rsidRPr="00BC723D">
        <w:rPr>
          <w:szCs w:val="28"/>
        </w:rPr>
        <w:t>3</w:t>
      </w:r>
      <w:r w:rsidR="007409CF" w:rsidRPr="00BC723D">
        <w:rPr>
          <w:szCs w:val="28"/>
        </w:rPr>
        <w:t>)</w:t>
      </w:r>
      <w:r w:rsidRPr="00BC723D">
        <w:rPr>
          <w:szCs w:val="28"/>
        </w:rPr>
        <w:t xml:space="preserve"> перераспределение бюджетных ассигнований в целях участия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="00EE4456" w:rsidRPr="00BC723D">
        <w:rPr>
          <w:szCs w:val="28"/>
        </w:rPr>
        <w:t xml:space="preserve"> </w:t>
      </w:r>
      <w:r w:rsidRPr="00BC723D">
        <w:rPr>
          <w:szCs w:val="28"/>
        </w:rPr>
        <w:t xml:space="preserve">в государственных программах Российской Федерации на условиях софинансирования по предложению главного распорядителя средств бюджета </w:t>
      </w:r>
      <w:r w:rsidR="00EE4456">
        <w:rPr>
          <w:szCs w:val="28"/>
        </w:rPr>
        <w:t>округа</w:t>
      </w:r>
      <w:r w:rsidRPr="00BC723D">
        <w:rPr>
          <w:szCs w:val="28"/>
        </w:rPr>
        <w:t>;</w:t>
      </w:r>
    </w:p>
    <w:p w14:paraId="58B14D2A" w14:textId="6441F4BE" w:rsidR="00FA773D" w:rsidRPr="00BC723D" w:rsidRDefault="00FA773D" w:rsidP="00932181">
      <w:pPr>
        <w:rPr>
          <w:szCs w:val="28"/>
        </w:rPr>
      </w:pPr>
      <w:r w:rsidRPr="00BC723D">
        <w:rPr>
          <w:szCs w:val="28"/>
        </w:rPr>
        <w:t xml:space="preserve">4) перераспределение бюджетных ассигнований между кодами подгруппы источников финансирования дефицитов бюджетов, кодами </w:t>
      </w:r>
      <w:proofErr w:type="gramStart"/>
      <w:r w:rsidRPr="00BC723D">
        <w:rPr>
          <w:szCs w:val="28"/>
        </w:rPr>
        <w:t>статьи источников финансирования дефицитов бюджетов</w:t>
      </w:r>
      <w:proofErr w:type="gramEnd"/>
      <w:r w:rsidRPr="00BC723D">
        <w:rPr>
          <w:szCs w:val="28"/>
        </w:rPr>
        <w:t xml:space="preserve"> и кодами вида источников финансирования дефицитов бюджетов при образовании экономии в ходе исполнения бюджета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="00EE4456" w:rsidRPr="00BC723D">
        <w:rPr>
          <w:szCs w:val="28"/>
        </w:rPr>
        <w:t xml:space="preserve"> </w:t>
      </w:r>
      <w:r w:rsidRPr="00BC723D">
        <w:rPr>
          <w:szCs w:val="28"/>
        </w:rPr>
        <w:t xml:space="preserve">в пределах общего объема бюджетных ассигнований по источникам финансирования дефицита бюджета муниципального </w:t>
      </w:r>
      <w:r w:rsidR="00EE4456">
        <w:rPr>
          <w:szCs w:val="28"/>
        </w:rPr>
        <w:t>округа</w:t>
      </w:r>
      <w:r w:rsidRPr="00BC723D">
        <w:rPr>
          <w:szCs w:val="28"/>
        </w:rPr>
        <w:t>;</w:t>
      </w:r>
    </w:p>
    <w:p w14:paraId="6883B730" w14:textId="50A7BEE5" w:rsidR="00FA773D" w:rsidRPr="00BC723D" w:rsidRDefault="00FA773D" w:rsidP="00FA773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BC723D">
        <w:rPr>
          <w:szCs w:val="28"/>
        </w:rPr>
        <w:t xml:space="preserve">5) перераспределение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BC723D">
        <w:rPr>
          <w:szCs w:val="28"/>
        </w:rPr>
        <w:t>коронавирусной</w:t>
      </w:r>
      <w:proofErr w:type="spellEnd"/>
      <w:r w:rsidRPr="00BC723D">
        <w:rPr>
          <w:szCs w:val="28"/>
        </w:rPr>
        <w:t xml:space="preserve"> инфекции, с проведением в Российской Федерации мобилизации, в соответствии с принятыми правовыми актами администрации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Pr="00BC723D">
        <w:rPr>
          <w:szCs w:val="28"/>
        </w:rPr>
        <w:t xml:space="preserve">, а также на иные цели, определенные администрацией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Pr="00BC723D">
        <w:rPr>
          <w:szCs w:val="28"/>
        </w:rPr>
        <w:t>;</w:t>
      </w:r>
      <w:proofErr w:type="gramEnd"/>
    </w:p>
    <w:p w14:paraId="5C0F0DB7" w14:textId="507491F9" w:rsidR="00FA773D" w:rsidRPr="00BC723D" w:rsidRDefault="00AD63BF" w:rsidP="008D10EB">
      <w:pPr>
        <w:autoSpaceDE w:val="0"/>
        <w:autoSpaceDN w:val="0"/>
        <w:adjustRightInd w:val="0"/>
        <w:ind w:firstLine="709"/>
        <w:rPr>
          <w:szCs w:val="28"/>
        </w:rPr>
      </w:pPr>
      <w:r w:rsidRPr="00BC723D">
        <w:rPr>
          <w:szCs w:val="28"/>
        </w:rPr>
        <w:lastRenderedPageBreak/>
        <w:t xml:space="preserve">6) перераспределение бюджетных ассигнований, в целях обеспечения софинансирования за счет средств бюджета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="00EE4456" w:rsidRPr="00BC723D">
        <w:rPr>
          <w:szCs w:val="28"/>
        </w:rPr>
        <w:t xml:space="preserve"> </w:t>
      </w:r>
      <w:proofErr w:type="gramStart"/>
      <w:r w:rsidRPr="00BC723D">
        <w:rPr>
          <w:szCs w:val="28"/>
        </w:rPr>
        <w:t>мероприятий Плана социального развития центров экономического роста Забайкальского</w:t>
      </w:r>
      <w:proofErr w:type="gramEnd"/>
      <w:r w:rsidRPr="00BC723D">
        <w:rPr>
          <w:szCs w:val="28"/>
        </w:rPr>
        <w:t xml:space="preserve"> края</w:t>
      </w:r>
      <w:r w:rsidR="008D10EB" w:rsidRPr="00BC723D">
        <w:rPr>
          <w:szCs w:val="28"/>
        </w:rPr>
        <w:t xml:space="preserve">, в соответствии с принятыми правовыми актами администрации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="008D10EB" w:rsidRPr="00BC723D">
        <w:rPr>
          <w:szCs w:val="28"/>
        </w:rPr>
        <w:t>.</w:t>
      </w:r>
    </w:p>
    <w:p w14:paraId="2296F601" w14:textId="74FAC83E" w:rsidR="007409CF" w:rsidRPr="00BC723D" w:rsidRDefault="00EC2315" w:rsidP="00932181">
      <w:pPr>
        <w:rPr>
          <w:szCs w:val="28"/>
        </w:rPr>
      </w:pPr>
      <w:r w:rsidRPr="00BC723D">
        <w:rPr>
          <w:szCs w:val="28"/>
        </w:rPr>
        <w:t>4</w:t>
      </w:r>
      <w:r w:rsidR="007409CF" w:rsidRPr="00BC723D">
        <w:rPr>
          <w:szCs w:val="28"/>
        </w:rPr>
        <w:t xml:space="preserve">. Утвердить объем поступлений доходов в бюджет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="007409CF" w:rsidRPr="00BC723D">
        <w:rPr>
          <w:szCs w:val="28"/>
        </w:rPr>
        <w:t xml:space="preserve"> по кодам классификации доходов на </w:t>
      </w:r>
      <w:r w:rsidR="00EE4456">
        <w:rPr>
          <w:szCs w:val="28"/>
        </w:rPr>
        <w:t>2026</w:t>
      </w:r>
      <w:r w:rsidR="007409CF" w:rsidRPr="00BC723D">
        <w:rPr>
          <w:szCs w:val="28"/>
        </w:rPr>
        <w:t xml:space="preserve"> год и на плановый период на </w:t>
      </w:r>
      <w:r w:rsidR="00EE4456">
        <w:rPr>
          <w:szCs w:val="28"/>
        </w:rPr>
        <w:t>2027</w:t>
      </w:r>
      <w:r w:rsidR="000C35D4" w:rsidRPr="00BC723D">
        <w:rPr>
          <w:szCs w:val="28"/>
        </w:rPr>
        <w:t xml:space="preserve"> </w:t>
      </w:r>
      <w:r w:rsidR="007409CF" w:rsidRPr="00BC723D">
        <w:rPr>
          <w:szCs w:val="28"/>
        </w:rPr>
        <w:t xml:space="preserve">год и на </w:t>
      </w:r>
      <w:r w:rsidR="00EE4456">
        <w:rPr>
          <w:szCs w:val="28"/>
        </w:rPr>
        <w:t>2028</w:t>
      </w:r>
      <w:r w:rsidR="007409CF" w:rsidRPr="00BC723D">
        <w:rPr>
          <w:szCs w:val="28"/>
        </w:rPr>
        <w:t xml:space="preserve"> год в суммах согласно приложениям № </w:t>
      </w:r>
      <w:r w:rsidRPr="00BC723D">
        <w:rPr>
          <w:szCs w:val="28"/>
        </w:rPr>
        <w:t>1</w:t>
      </w:r>
      <w:r w:rsidR="007409CF" w:rsidRPr="00BC723D">
        <w:rPr>
          <w:szCs w:val="28"/>
        </w:rPr>
        <w:t xml:space="preserve"> и № </w:t>
      </w:r>
      <w:r w:rsidRPr="00BC723D">
        <w:rPr>
          <w:szCs w:val="28"/>
        </w:rPr>
        <w:t>2</w:t>
      </w:r>
      <w:r w:rsidR="007409CF" w:rsidRPr="00BC723D">
        <w:rPr>
          <w:szCs w:val="28"/>
        </w:rPr>
        <w:t xml:space="preserve"> к настоящему Решению.</w:t>
      </w:r>
    </w:p>
    <w:p w14:paraId="6C7D843D" w14:textId="3EAB93F2" w:rsidR="007409CF" w:rsidRPr="00BC723D" w:rsidRDefault="00EE4456" w:rsidP="00932181">
      <w:pPr>
        <w:rPr>
          <w:szCs w:val="28"/>
        </w:rPr>
      </w:pPr>
      <w:r>
        <w:rPr>
          <w:szCs w:val="28"/>
        </w:rPr>
        <w:t>5</w:t>
      </w:r>
      <w:r w:rsidR="007409CF" w:rsidRPr="00BC723D">
        <w:rPr>
          <w:szCs w:val="28"/>
        </w:rPr>
        <w:t xml:space="preserve">. Утвердить источники финансирования дефицита бюджета </w:t>
      </w:r>
      <w:r>
        <w:rPr>
          <w:szCs w:val="28"/>
        </w:rPr>
        <w:t xml:space="preserve">Хилокского </w:t>
      </w:r>
      <w:r w:rsidRPr="00BC723D">
        <w:rPr>
          <w:rFonts w:cs="Arial"/>
          <w:szCs w:val="28"/>
        </w:rPr>
        <w:t xml:space="preserve">муниципального </w:t>
      </w:r>
      <w:r>
        <w:rPr>
          <w:rFonts w:cs="Arial"/>
          <w:szCs w:val="28"/>
        </w:rPr>
        <w:t>округа</w:t>
      </w:r>
      <w:r w:rsidR="007409CF" w:rsidRPr="00BC723D">
        <w:rPr>
          <w:szCs w:val="28"/>
        </w:rPr>
        <w:t xml:space="preserve">, перечень статей и видов источников финансирования дефицита бюджета </w:t>
      </w:r>
      <w:r>
        <w:rPr>
          <w:szCs w:val="28"/>
        </w:rPr>
        <w:t xml:space="preserve">Хилокского </w:t>
      </w:r>
      <w:r w:rsidRPr="00BC723D">
        <w:rPr>
          <w:rFonts w:cs="Arial"/>
          <w:szCs w:val="28"/>
        </w:rPr>
        <w:t xml:space="preserve">муниципального </w:t>
      </w:r>
      <w:r>
        <w:rPr>
          <w:rFonts w:cs="Arial"/>
          <w:szCs w:val="28"/>
        </w:rPr>
        <w:t>округа</w:t>
      </w:r>
      <w:r w:rsidR="007409CF" w:rsidRPr="00BC723D">
        <w:rPr>
          <w:rFonts w:cs="Arial"/>
          <w:szCs w:val="28"/>
        </w:rPr>
        <w:t xml:space="preserve"> </w:t>
      </w:r>
      <w:r w:rsidR="007409CF" w:rsidRPr="00BC723D">
        <w:rPr>
          <w:szCs w:val="28"/>
        </w:rPr>
        <w:t xml:space="preserve">на </w:t>
      </w:r>
      <w:r w:rsidR="003467D8">
        <w:rPr>
          <w:szCs w:val="28"/>
        </w:rPr>
        <w:t>202</w:t>
      </w:r>
      <w:r>
        <w:rPr>
          <w:szCs w:val="28"/>
        </w:rPr>
        <w:t>6</w:t>
      </w:r>
      <w:r w:rsidR="003467D8">
        <w:rPr>
          <w:szCs w:val="28"/>
        </w:rPr>
        <w:t xml:space="preserve"> </w:t>
      </w:r>
      <w:r w:rsidR="007409CF" w:rsidRPr="00BC723D">
        <w:rPr>
          <w:szCs w:val="28"/>
        </w:rPr>
        <w:t xml:space="preserve">год и на плановый период  </w:t>
      </w:r>
      <w:r>
        <w:rPr>
          <w:szCs w:val="28"/>
        </w:rPr>
        <w:t>2027</w:t>
      </w:r>
      <w:r w:rsidR="00FF1485" w:rsidRPr="00BC723D">
        <w:rPr>
          <w:szCs w:val="28"/>
        </w:rPr>
        <w:t xml:space="preserve"> и</w:t>
      </w:r>
      <w:r w:rsidR="007409CF" w:rsidRPr="00BC723D">
        <w:rPr>
          <w:szCs w:val="28"/>
        </w:rPr>
        <w:t xml:space="preserve"> </w:t>
      </w:r>
      <w:r>
        <w:rPr>
          <w:szCs w:val="28"/>
        </w:rPr>
        <w:t>2028 го</w:t>
      </w:r>
      <w:r w:rsidR="007409CF" w:rsidRPr="00BC723D">
        <w:rPr>
          <w:szCs w:val="28"/>
        </w:rPr>
        <w:t>д</w:t>
      </w:r>
      <w:r w:rsidR="00FF1485" w:rsidRPr="00BC723D">
        <w:rPr>
          <w:szCs w:val="28"/>
        </w:rPr>
        <w:t xml:space="preserve">ов </w:t>
      </w:r>
      <w:r w:rsidR="007409CF" w:rsidRPr="00BC723D">
        <w:rPr>
          <w:szCs w:val="28"/>
        </w:rPr>
        <w:t xml:space="preserve">согласно приложениям </w:t>
      </w:r>
      <w:r w:rsidR="007409CF" w:rsidRPr="003467D8">
        <w:rPr>
          <w:szCs w:val="28"/>
        </w:rPr>
        <w:t>№ </w:t>
      </w:r>
      <w:r w:rsidR="003467D8" w:rsidRPr="003467D8">
        <w:rPr>
          <w:szCs w:val="28"/>
        </w:rPr>
        <w:t>3 и № 4</w:t>
      </w:r>
      <w:r w:rsidR="007409CF" w:rsidRPr="00BC723D">
        <w:rPr>
          <w:szCs w:val="28"/>
        </w:rPr>
        <w:t xml:space="preserve"> к настоящему Решению.</w:t>
      </w:r>
    </w:p>
    <w:p w14:paraId="26471C09" w14:textId="4D902919" w:rsidR="007409CF" w:rsidRPr="00BC723D" w:rsidRDefault="00EC2315" w:rsidP="00932181">
      <w:pPr>
        <w:rPr>
          <w:szCs w:val="28"/>
        </w:rPr>
      </w:pPr>
      <w:r w:rsidRPr="00BC723D">
        <w:rPr>
          <w:szCs w:val="28"/>
        </w:rPr>
        <w:t>10</w:t>
      </w:r>
      <w:r w:rsidR="007409CF" w:rsidRPr="00BC723D">
        <w:rPr>
          <w:szCs w:val="28"/>
        </w:rPr>
        <w:t xml:space="preserve">. Утвердить объем и распределение бюджетных ассигнований бюджета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="009856CB" w:rsidRPr="00BC723D">
        <w:rPr>
          <w:rFonts w:cs="Arial"/>
          <w:szCs w:val="28"/>
        </w:rPr>
        <w:t xml:space="preserve"> </w:t>
      </w:r>
      <w:r w:rsidR="007409CF" w:rsidRPr="00BC723D">
        <w:rPr>
          <w:szCs w:val="28"/>
        </w:rPr>
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 </w:t>
      </w:r>
      <w:r w:rsidR="00FF1485" w:rsidRPr="00BC723D">
        <w:rPr>
          <w:szCs w:val="28"/>
        </w:rPr>
        <w:t xml:space="preserve">на </w:t>
      </w:r>
      <w:r w:rsidR="00EE4456">
        <w:rPr>
          <w:szCs w:val="28"/>
        </w:rPr>
        <w:t>2026</w:t>
      </w:r>
      <w:r w:rsidR="007409CF" w:rsidRPr="00BC723D">
        <w:rPr>
          <w:szCs w:val="28"/>
        </w:rPr>
        <w:t xml:space="preserve"> год и на плановый период на </w:t>
      </w:r>
      <w:r w:rsidR="009856CB" w:rsidRPr="00BC723D">
        <w:rPr>
          <w:szCs w:val="28"/>
        </w:rPr>
        <w:t>202</w:t>
      </w:r>
      <w:r w:rsidR="00EE4456">
        <w:rPr>
          <w:szCs w:val="28"/>
        </w:rPr>
        <w:t>7</w:t>
      </w:r>
      <w:r w:rsidR="00FF1485" w:rsidRPr="00BC723D">
        <w:rPr>
          <w:szCs w:val="28"/>
        </w:rPr>
        <w:t xml:space="preserve"> и </w:t>
      </w:r>
      <w:r w:rsidR="009856CB" w:rsidRPr="00BC723D">
        <w:rPr>
          <w:szCs w:val="28"/>
        </w:rPr>
        <w:t>202</w:t>
      </w:r>
      <w:r w:rsidR="00EE4456">
        <w:rPr>
          <w:szCs w:val="28"/>
        </w:rPr>
        <w:t>8</w:t>
      </w:r>
      <w:r w:rsidR="007409CF" w:rsidRPr="00BC723D">
        <w:rPr>
          <w:szCs w:val="28"/>
        </w:rPr>
        <w:t xml:space="preserve"> год</w:t>
      </w:r>
      <w:r w:rsidR="00FF1485" w:rsidRPr="00BC723D">
        <w:rPr>
          <w:szCs w:val="28"/>
        </w:rPr>
        <w:t>ов</w:t>
      </w:r>
      <w:r w:rsidR="007409CF" w:rsidRPr="00BC723D">
        <w:rPr>
          <w:szCs w:val="28"/>
        </w:rPr>
        <w:t xml:space="preserve"> согласно приложениям </w:t>
      </w:r>
      <w:r w:rsidR="007409CF" w:rsidRPr="003467D8">
        <w:rPr>
          <w:szCs w:val="28"/>
        </w:rPr>
        <w:t>№ </w:t>
      </w:r>
      <w:r w:rsidR="003467D8" w:rsidRPr="003467D8">
        <w:rPr>
          <w:szCs w:val="28"/>
        </w:rPr>
        <w:t xml:space="preserve">5 </w:t>
      </w:r>
      <w:r w:rsidR="007409CF" w:rsidRPr="003467D8">
        <w:rPr>
          <w:szCs w:val="28"/>
        </w:rPr>
        <w:t>и № </w:t>
      </w:r>
      <w:r w:rsidR="003467D8" w:rsidRPr="003467D8">
        <w:rPr>
          <w:szCs w:val="28"/>
        </w:rPr>
        <w:t>6</w:t>
      </w:r>
      <w:r w:rsidR="007409CF" w:rsidRPr="003467D8">
        <w:rPr>
          <w:szCs w:val="28"/>
        </w:rPr>
        <w:t xml:space="preserve"> к настоящему</w:t>
      </w:r>
      <w:r w:rsidR="007409CF" w:rsidRPr="00BC723D">
        <w:rPr>
          <w:szCs w:val="28"/>
        </w:rPr>
        <w:t xml:space="preserve"> Решению.</w:t>
      </w:r>
    </w:p>
    <w:p w14:paraId="110B5320" w14:textId="1CCD0384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1</w:t>
      </w:r>
      <w:r w:rsidR="00EC2315" w:rsidRPr="00BC723D">
        <w:rPr>
          <w:szCs w:val="28"/>
        </w:rPr>
        <w:t>1</w:t>
      </w:r>
      <w:r w:rsidRPr="00BC723D">
        <w:rPr>
          <w:szCs w:val="28"/>
        </w:rPr>
        <w:t xml:space="preserve">. Утвердить ведомственную структуру расходов бюджета </w:t>
      </w:r>
      <w:r w:rsidR="00EE4456">
        <w:rPr>
          <w:szCs w:val="28"/>
        </w:rPr>
        <w:t xml:space="preserve">Хилокского </w:t>
      </w:r>
      <w:r w:rsidR="00EE4456" w:rsidRPr="00BC723D">
        <w:rPr>
          <w:rFonts w:cs="Arial"/>
          <w:szCs w:val="28"/>
        </w:rPr>
        <w:t xml:space="preserve">муниципального </w:t>
      </w:r>
      <w:r w:rsidR="00EE4456">
        <w:rPr>
          <w:rFonts w:cs="Arial"/>
          <w:szCs w:val="28"/>
        </w:rPr>
        <w:t>округа</w:t>
      </w:r>
      <w:r w:rsidR="009856CB" w:rsidRPr="00BC723D">
        <w:rPr>
          <w:rFonts w:cs="Arial"/>
          <w:szCs w:val="28"/>
        </w:rPr>
        <w:t xml:space="preserve"> </w:t>
      </w:r>
      <w:r w:rsidRPr="00BC723D">
        <w:rPr>
          <w:szCs w:val="28"/>
        </w:rPr>
        <w:t xml:space="preserve">на </w:t>
      </w:r>
      <w:r w:rsidR="00EE4456">
        <w:rPr>
          <w:szCs w:val="28"/>
        </w:rPr>
        <w:t>2026 год и на плановый период 2027</w:t>
      </w:r>
      <w:r w:rsidR="00FF1485" w:rsidRPr="00BC723D">
        <w:rPr>
          <w:szCs w:val="28"/>
        </w:rPr>
        <w:t xml:space="preserve"> и </w:t>
      </w:r>
      <w:r w:rsidR="00EE4456">
        <w:rPr>
          <w:szCs w:val="28"/>
        </w:rPr>
        <w:t>2028</w:t>
      </w:r>
      <w:r w:rsidR="009856CB" w:rsidRPr="00BC723D">
        <w:rPr>
          <w:szCs w:val="28"/>
        </w:rPr>
        <w:t xml:space="preserve"> </w:t>
      </w:r>
      <w:r w:rsidRPr="00BC723D">
        <w:rPr>
          <w:szCs w:val="28"/>
        </w:rPr>
        <w:t>год</w:t>
      </w:r>
      <w:r w:rsidR="00FF1485" w:rsidRPr="00BC723D">
        <w:rPr>
          <w:szCs w:val="28"/>
        </w:rPr>
        <w:t>ов</w:t>
      </w:r>
      <w:r w:rsidRPr="00BC723D">
        <w:rPr>
          <w:szCs w:val="28"/>
        </w:rPr>
        <w:t xml:space="preserve"> согласно </w:t>
      </w:r>
      <w:r w:rsidRPr="00193972">
        <w:rPr>
          <w:szCs w:val="28"/>
        </w:rPr>
        <w:t>приложениям № </w:t>
      </w:r>
      <w:r w:rsidR="00193972" w:rsidRPr="00193972">
        <w:rPr>
          <w:szCs w:val="28"/>
        </w:rPr>
        <w:t>7</w:t>
      </w:r>
      <w:r w:rsidRPr="00193972">
        <w:rPr>
          <w:szCs w:val="28"/>
        </w:rPr>
        <w:t xml:space="preserve"> и № </w:t>
      </w:r>
      <w:r w:rsidR="00193972" w:rsidRPr="00193972">
        <w:rPr>
          <w:szCs w:val="28"/>
        </w:rPr>
        <w:t>8</w:t>
      </w:r>
      <w:r w:rsidRPr="00BC723D">
        <w:rPr>
          <w:szCs w:val="28"/>
        </w:rPr>
        <w:t xml:space="preserve"> к настоящему Решению.</w:t>
      </w:r>
    </w:p>
    <w:p w14:paraId="0CACC2C7" w14:textId="5AFEC374" w:rsidR="003440F9" w:rsidRPr="00BC723D" w:rsidRDefault="007409CF" w:rsidP="003440F9">
      <w:pPr>
        <w:rPr>
          <w:szCs w:val="28"/>
        </w:rPr>
      </w:pPr>
      <w:r w:rsidRPr="00BC723D">
        <w:rPr>
          <w:szCs w:val="28"/>
        </w:rPr>
        <w:t>1</w:t>
      </w:r>
      <w:r w:rsidR="00EC2315" w:rsidRPr="00BC723D">
        <w:rPr>
          <w:szCs w:val="28"/>
        </w:rPr>
        <w:t>2</w:t>
      </w:r>
      <w:r w:rsidRPr="00BC723D">
        <w:rPr>
          <w:szCs w:val="28"/>
        </w:rPr>
        <w:t xml:space="preserve">. Утвердить перечень муниципальных программ </w:t>
      </w:r>
      <w:r w:rsidR="00223111">
        <w:rPr>
          <w:szCs w:val="28"/>
        </w:rPr>
        <w:t xml:space="preserve">Хилокского </w:t>
      </w:r>
      <w:r w:rsidR="00223111" w:rsidRPr="00BC723D">
        <w:rPr>
          <w:rFonts w:cs="Arial"/>
          <w:szCs w:val="28"/>
        </w:rPr>
        <w:t xml:space="preserve">муниципального </w:t>
      </w:r>
      <w:r w:rsidR="00223111">
        <w:rPr>
          <w:rFonts w:cs="Arial"/>
          <w:szCs w:val="28"/>
        </w:rPr>
        <w:t>округа</w:t>
      </w:r>
      <w:r w:rsidR="00FF1485" w:rsidRPr="00BC723D">
        <w:rPr>
          <w:i/>
          <w:szCs w:val="28"/>
        </w:rPr>
        <w:t xml:space="preserve">, </w:t>
      </w:r>
      <w:r w:rsidR="00FF1485" w:rsidRPr="00BC723D">
        <w:rPr>
          <w:szCs w:val="28"/>
        </w:rPr>
        <w:t>финансовое обеспечение которых  предусмотрено расходной  частью местного бюджета</w:t>
      </w:r>
      <w:r w:rsidR="003440F9" w:rsidRPr="00BC723D">
        <w:rPr>
          <w:szCs w:val="28"/>
        </w:rPr>
        <w:t xml:space="preserve">, согласно приложениям </w:t>
      </w:r>
      <w:r w:rsidR="003440F9" w:rsidRPr="00413AA3">
        <w:rPr>
          <w:szCs w:val="28"/>
        </w:rPr>
        <w:t>№ </w:t>
      </w:r>
      <w:r w:rsidR="00413AA3" w:rsidRPr="00413AA3">
        <w:rPr>
          <w:szCs w:val="28"/>
        </w:rPr>
        <w:t>9,</w:t>
      </w:r>
      <w:r w:rsidR="003440F9" w:rsidRPr="00413AA3">
        <w:rPr>
          <w:szCs w:val="28"/>
        </w:rPr>
        <w:t xml:space="preserve"> № 1</w:t>
      </w:r>
      <w:r w:rsidR="00413AA3" w:rsidRPr="00413AA3">
        <w:rPr>
          <w:szCs w:val="28"/>
        </w:rPr>
        <w:t>0</w:t>
      </w:r>
      <w:r w:rsidR="003440F9" w:rsidRPr="00413AA3">
        <w:rPr>
          <w:szCs w:val="28"/>
        </w:rPr>
        <w:t>, № 1</w:t>
      </w:r>
      <w:r w:rsidR="00413AA3" w:rsidRPr="00413AA3">
        <w:rPr>
          <w:szCs w:val="28"/>
        </w:rPr>
        <w:t>1</w:t>
      </w:r>
      <w:r w:rsidR="003440F9" w:rsidRPr="00413AA3">
        <w:rPr>
          <w:szCs w:val="28"/>
        </w:rPr>
        <w:t xml:space="preserve"> к настоящему Решению.</w:t>
      </w:r>
    </w:p>
    <w:p w14:paraId="190EC103" w14:textId="4DF10E7A" w:rsidR="003440F9" w:rsidRPr="00BC723D" w:rsidRDefault="00FF1485" w:rsidP="008D10EB">
      <w:pPr>
        <w:rPr>
          <w:szCs w:val="28"/>
        </w:rPr>
      </w:pPr>
      <w:r w:rsidRPr="00BC723D">
        <w:rPr>
          <w:szCs w:val="28"/>
        </w:rPr>
        <w:lastRenderedPageBreak/>
        <w:t xml:space="preserve">13. Утвердить </w:t>
      </w:r>
      <w:r w:rsidR="007409CF" w:rsidRPr="00BC723D">
        <w:rPr>
          <w:szCs w:val="28"/>
        </w:rPr>
        <w:t>объем и распределение бюджетных ассигнований на финансовое обеспечение реализации муниципальных программ</w:t>
      </w:r>
      <w:r w:rsidR="007409CF" w:rsidRPr="00BC723D">
        <w:t xml:space="preserve"> </w:t>
      </w:r>
      <w:r w:rsidR="0016284F">
        <w:rPr>
          <w:szCs w:val="28"/>
        </w:rPr>
        <w:t xml:space="preserve">Хилокского </w:t>
      </w:r>
      <w:r w:rsidR="0016284F" w:rsidRPr="00BC723D">
        <w:rPr>
          <w:rFonts w:cs="Arial"/>
          <w:szCs w:val="28"/>
        </w:rPr>
        <w:t xml:space="preserve">муниципального </w:t>
      </w:r>
      <w:r w:rsidR="0016284F">
        <w:rPr>
          <w:rFonts w:cs="Arial"/>
          <w:szCs w:val="28"/>
        </w:rPr>
        <w:t>округа</w:t>
      </w:r>
      <w:r w:rsidR="009856CB" w:rsidRPr="00BC723D">
        <w:rPr>
          <w:rFonts w:cs="Arial"/>
          <w:szCs w:val="28"/>
        </w:rPr>
        <w:t xml:space="preserve"> </w:t>
      </w:r>
      <w:r w:rsidR="007409CF" w:rsidRPr="00BC723D">
        <w:rPr>
          <w:szCs w:val="28"/>
        </w:rPr>
        <w:t xml:space="preserve">на </w:t>
      </w:r>
      <w:r w:rsidR="009856CB" w:rsidRPr="00BC723D">
        <w:rPr>
          <w:szCs w:val="28"/>
        </w:rPr>
        <w:t>20</w:t>
      </w:r>
      <w:r w:rsidR="0016284F">
        <w:rPr>
          <w:szCs w:val="28"/>
        </w:rPr>
        <w:t>26</w:t>
      </w:r>
      <w:r w:rsidR="007409CF" w:rsidRPr="00BC723D">
        <w:rPr>
          <w:szCs w:val="28"/>
        </w:rPr>
        <w:t xml:space="preserve"> год и на плановый период </w:t>
      </w:r>
      <w:r w:rsidR="0016284F">
        <w:rPr>
          <w:szCs w:val="28"/>
        </w:rPr>
        <w:t>2027</w:t>
      </w:r>
      <w:r w:rsidR="003440F9" w:rsidRPr="00BC723D">
        <w:rPr>
          <w:szCs w:val="28"/>
        </w:rPr>
        <w:t xml:space="preserve"> и</w:t>
      </w:r>
      <w:r w:rsidR="007409CF" w:rsidRPr="00BC723D">
        <w:rPr>
          <w:szCs w:val="28"/>
        </w:rPr>
        <w:t xml:space="preserve"> </w:t>
      </w:r>
      <w:r w:rsidR="0016284F">
        <w:rPr>
          <w:szCs w:val="28"/>
        </w:rPr>
        <w:t>2028</w:t>
      </w:r>
      <w:r w:rsidR="009856CB" w:rsidRPr="00BC723D">
        <w:rPr>
          <w:szCs w:val="28"/>
        </w:rPr>
        <w:t xml:space="preserve"> </w:t>
      </w:r>
      <w:r w:rsidR="007409CF" w:rsidRPr="00BC723D">
        <w:rPr>
          <w:szCs w:val="28"/>
        </w:rPr>
        <w:t>год</w:t>
      </w:r>
      <w:r w:rsidR="003440F9" w:rsidRPr="00BC723D">
        <w:rPr>
          <w:szCs w:val="28"/>
        </w:rPr>
        <w:t>ов</w:t>
      </w:r>
      <w:r w:rsidR="007409CF" w:rsidRPr="00BC723D">
        <w:rPr>
          <w:szCs w:val="28"/>
        </w:rPr>
        <w:t xml:space="preserve"> согласно </w:t>
      </w:r>
      <w:r w:rsidR="007409CF" w:rsidRPr="00CF5214">
        <w:rPr>
          <w:szCs w:val="28"/>
        </w:rPr>
        <w:t>приложениям № </w:t>
      </w:r>
      <w:r w:rsidR="00CF5214" w:rsidRPr="00CF5214">
        <w:rPr>
          <w:szCs w:val="28"/>
        </w:rPr>
        <w:t>12</w:t>
      </w:r>
      <w:r w:rsidR="007409CF" w:rsidRPr="00CF5214">
        <w:rPr>
          <w:szCs w:val="28"/>
        </w:rPr>
        <w:t>, № 1</w:t>
      </w:r>
      <w:r w:rsidR="00CF5214" w:rsidRPr="00CF5214">
        <w:rPr>
          <w:szCs w:val="28"/>
        </w:rPr>
        <w:t>3</w:t>
      </w:r>
      <w:r w:rsidR="003440F9" w:rsidRPr="00CF5214">
        <w:rPr>
          <w:szCs w:val="28"/>
        </w:rPr>
        <w:t>, № </w:t>
      </w:r>
      <w:r w:rsidR="00CF5214" w:rsidRPr="00CF5214">
        <w:rPr>
          <w:szCs w:val="28"/>
        </w:rPr>
        <w:t>14</w:t>
      </w:r>
      <w:r w:rsidR="003440F9" w:rsidRPr="00BC723D">
        <w:rPr>
          <w:szCs w:val="28"/>
        </w:rPr>
        <w:t xml:space="preserve"> </w:t>
      </w:r>
      <w:r w:rsidR="007409CF" w:rsidRPr="00BC723D">
        <w:rPr>
          <w:szCs w:val="28"/>
        </w:rPr>
        <w:t>к настоящему Решению.</w:t>
      </w:r>
    </w:p>
    <w:p w14:paraId="3215D6C8" w14:textId="479F8E79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1</w:t>
      </w:r>
      <w:r w:rsidR="008D10EB" w:rsidRPr="00BC723D">
        <w:rPr>
          <w:szCs w:val="28"/>
        </w:rPr>
        <w:t>4</w:t>
      </w:r>
      <w:r w:rsidRPr="00BC723D">
        <w:rPr>
          <w:szCs w:val="28"/>
        </w:rPr>
        <w:t xml:space="preserve">. Утвердить объем бюджетных ассигнований муниципального дорожного фонда </w:t>
      </w:r>
      <w:r w:rsidR="00E126BF">
        <w:rPr>
          <w:szCs w:val="28"/>
        </w:rPr>
        <w:t xml:space="preserve">Хилокского </w:t>
      </w:r>
      <w:r w:rsidR="00E126BF" w:rsidRPr="00BC723D">
        <w:rPr>
          <w:rFonts w:cs="Arial"/>
          <w:szCs w:val="28"/>
        </w:rPr>
        <w:t xml:space="preserve">муниципального </w:t>
      </w:r>
      <w:r w:rsidR="00E126BF">
        <w:rPr>
          <w:rFonts w:cs="Arial"/>
          <w:szCs w:val="28"/>
        </w:rPr>
        <w:t>округа</w:t>
      </w:r>
      <w:r w:rsidR="00E126BF" w:rsidRPr="00BC723D">
        <w:rPr>
          <w:szCs w:val="28"/>
        </w:rPr>
        <w:t xml:space="preserve"> </w:t>
      </w:r>
      <w:r w:rsidRPr="00BC723D">
        <w:rPr>
          <w:szCs w:val="28"/>
        </w:rPr>
        <w:t xml:space="preserve">на </w:t>
      </w:r>
      <w:r w:rsidR="009856CB" w:rsidRPr="00BC723D">
        <w:rPr>
          <w:szCs w:val="32"/>
        </w:rPr>
        <w:t>202</w:t>
      </w:r>
      <w:r w:rsidR="00E126BF">
        <w:rPr>
          <w:szCs w:val="32"/>
        </w:rPr>
        <w:t>6</w:t>
      </w:r>
      <w:r w:rsidRPr="00BC723D">
        <w:rPr>
          <w:szCs w:val="28"/>
        </w:rPr>
        <w:t xml:space="preserve"> год в сумме </w:t>
      </w:r>
      <w:r w:rsidR="00E126BF">
        <w:rPr>
          <w:szCs w:val="28"/>
        </w:rPr>
        <w:t>45163,6</w:t>
      </w:r>
      <w:r w:rsidRPr="00BC723D">
        <w:rPr>
          <w:szCs w:val="28"/>
        </w:rPr>
        <w:t xml:space="preserve"> тыс. рублей,</w:t>
      </w:r>
      <w:r w:rsidRPr="00BC723D">
        <w:t xml:space="preserve"> </w:t>
      </w:r>
      <w:r w:rsidRPr="00BC723D">
        <w:rPr>
          <w:szCs w:val="28"/>
        </w:rPr>
        <w:t xml:space="preserve">на плановый период на </w:t>
      </w:r>
      <w:r w:rsidR="00E126BF">
        <w:rPr>
          <w:szCs w:val="32"/>
        </w:rPr>
        <w:t>2027</w:t>
      </w:r>
      <w:r w:rsidRPr="00BC723D">
        <w:rPr>
          <w:szCs w:val="28"/>
        </w:rPr>
        <w:t xml:space="preserve"> год в сумме </w:t>
      </w:r>
      <w:r w:rsidR="00E126BF">
        <w:rPr>
          <w:szCs w:val="32"/>
        </w:rPr>
        <w:t>60737,6</w:t>
      </w:r>
      <w:r w:rsidR="0074527E" w:rsidRPr="00BC723D">
        <w:rPr>
          <w:szCs w:val="32"/>
        </w:rPr>
        <w:t xml:space="preserve"> </w:t>
      </w:r>
      <w:r w:rsidRPr="00BC723D">
        <w:rPr>
          <w:szCs w:val="28"/>
        </w:rPr>
        <w:t xml:space="preserve">тыс. рублей и на </w:t>
      </w:r>
      <w:r w:rsidR="00E126BF">
        <w:rPr>
          <w:szCs w:val="32"/>
        </w:rPr>
        <w:t>2028</w:t>
      </w:r>
      <w:r w:rsidRPr="00BC723D">
        <w:rPr>
          <w:sz w:val="24"/>
          <w:szCs w:val="28"/>
        </w:rPr>
        <w:t xml:space="preserve"> </w:t>
      </w:r>
      <w:r w:rsidRPr="00BC723D">
        <w:rPr>
          <w:szCs w:val="28"/>
        </w:rPr>
        <w:t xml:space="preserve">год в сумме </w:t>
      </w:r>
      <w:r w:rsidR="00E126BF">
        <w:rPr>
          <w:szCs w:val="32"/>
        </w:rPr>
        <w:t xml:space="preserve">63397,5 </w:t>
      </w:r>
      <w:r w:rsidR="009856CB" w:rsidRPr="00BC723D">
        <w:rPr>
          <w:szCs w:val="28"/>
        </w:rPr>
        <w:t>т</w:t>
      </w:r>
      <w:r w:rsidRPr="00BC723D">
        <w:rPr>
          <w:szCs w:val="28"/>
        </w:rPr>
        <w:t>ыс. рублей.</w:t>
      </w:r>
    </w:p>
    <w:p w14:paraId="721B15E6" w14:textId="166CE464" w:rsidR="008E2488" w:rsidRPr="00BC723D" w:rsidRDefault="001765DA" w:rsidP="008E2488">
      <w:pPr>
        <w:rPr>
          <w:szCs w:val="28"/>
        </w:rPr>
      </w:pPr>
      <w:r w:rsidRPr="00BC723D">
        <w:rPr>
          <w:szCs w:val="28"/>
        </w:rPr>
        <w:t>15</w:t>
      </w:r>
      <w:r w:rsidR="007409CF" w:rsidRPr="00BC723D">
        <w:rPr>
          <w:szCs w:val="28"/>
        </w:rPr>
        <w:t xml:space="preserve">. Утвердить программу муниципальных внутренних заимствований </w:t>
      </w:r>
      <w:r w:rsidR="00971507">
        <w:rPr>
          <w:szCs w:val="28"/>
        </w:rPr>
        <w:t xml:space="preserve">Хилокского </w:t>
      </w:r>
      <w:r w:rsidR="00971507" w:rsidRPr="00BC723D">
        <w:rPr>
          <w:rFonts w:cs="Arial"/>
          <w:szCs w:val="28"/>
        </w:rPr>
        <w:t xml:space="preserve">муниципального </w:t>
      </w:r>
      <w:r w:rsidR="00971507">
        <w:rPr>
          <w:rFonts w:cs="Arial"/>
          <w:szCs w:val="28"/>
        </w:rPr>
        <w:t>округа</w:t>
      </w:r>
      <w:r w:rsidR="00BC1551" w:rsidRPr="00BC723D">
        <w:rPr>
          <w:rFonts w:cs="Arial"/>
          <w:szCs w:val="28"/>
        </w:rPr>
        <w:t xml:space="preserve"> </w:t>
      </w:r>
      <w:r w:rsidR="007409CF" w:rsidRPr="00BC723D">
        <w:rPr>
          <w:szCs w:val="28"/>
        </w:rPr>
        <w:t xml:space="preserve">на </w:t>
      </w:r>
      <w:r w:rsidR="00971507">
        <w:rPr>
          <w:szCs w:val="32"/>
        </w:rPr>
        <w:t>2026</w:t>
      </w:r>
      <w:r w:rsidR="007409CF" w:rsidRPr="00BC723D">
        <w:rPr>
          <w:szCs w:val="28"/>
        </w:rPr>
        <w:t xml:space="preserve"> </w:t>
      </w:r>
      <w:r w:rsidR="008E2488" w:rsidRPr="00BC723D">
        <w:rPr>
          <w:szCs w:val="28"/>
        </w:rPr>
        <w:t xml:space="preserve">год и на плановый период </w:t>
      </w:r>
      <w:r w:rsidR="00BC1551" w:rsidRPr="00BC723D">
        <w:rPr>
          <w:szCs w:val="32"/>
        </w:rPr>
        <w:t>202</w:t>
      </w:r>
      <w:r w:rsidR="00971507">
        <w:rPr>
          <w:szCs w:val="32"/>
        </w:rPr>
        <w:t>7</w:t>
      </w:r>
      <w:r w:rsidR="008E2488" w:rsidRPr="00BC723D">
        <w:rPr>
          <w:szCs w:val="28"/>
        </w:rPr>
        <w:t xml:space="preserve"> и </w:t>
      </w:r>
      <w:r w:rsidR="00BC1551" w:rsidRPr="00BC723D">
        <w:rPr>
          <w:szCs w:val="32"/>
        </w:rPr>
        <w:t>202</w:t>
      </w:r>
      <w:r w:rsidR="00971507">
        <w:rPr>
          <w:szCs w:val="32"/>
        </w:rPr>
        <w:t>8</w:t>
      </w:r>
      <w:r w:rsidR="008E2488" w:rsidRPr="00BC723D">
        <w:rPr>
          <w:szCs w:val="28"/>
        </w:rPr>
        <w:t xml:space="preserve"> годов</w:t>
      </w:r>
      <w:r w:rsidRPr="00BC723D">
        <w:rPr>
          <w:szCs w:val="28"/>
        </w:rPr>
        <w:t xml:space="preserve"> согласно приложениям </w:t>
      </w:r>
      <w:r w:rsidR="00B90F84" w:rsidRPr="00B90F84">
        <w:rPr>
          <w:szCs w:val="28"/>
        </w:rPr>
        <w:t>№ 15 и № 16</w:t>
      </w:r>
      <w:r w:rsidR="008E2488" w:rsidRPr="00BC723D">
        <w:rPr>
          <w:szCs w:val="28"/>
        </w:rPr>
        <w:t xml:space="preserve"> к настоящему Решению.</w:t>
      </w:r>
    </w:p>
    <w:p w14:paraId="4B781AB6" w14:textId="16FF0328" w:rsidR="000F2C4F" w:rsidRDefault="001765DA" w:rsidP="000F2C4F">
      <w:pPr>
        <w:rPr>
          <w:szCs w:val="28"/>
        </w:rPr>
      </w:pPr>
      <w:r w:rsidRPr="00BC723D">
        <w:rPr>
          <w:szCs w:val="28"/>
        </w:rPr>
        <w:t>16</w:t>
      </w:r>
      <w:r w:rsidR="007409CF" w:rsidRPr="00BC723D">
        <w:rPr>
          <w:szCs w:val="28"/>
        </w:rPr>
        <w:t xml:space="preserve">. Утвердить программу муниципальных гарантий </w:t>
      </w:r>
      <w:r w:rsidR="0070108C">
        <w:rPr>
          <w:szCs w:val="28"/>
        </w:rPr>
        <w:t xml:space="preserve">Хилокского </w:t>
      </w:r>
      <w:r w:rsidR="0070108C" w:rsidRPr="00BC723D">
        <w:rPr>
          <w:rFonts w:cs="Arial"/>
          <w:szCs w:val="28"/>
        </w:rPr>
        <w:t xml:space="preserve">муниципального </w:t>
      </w:r>
      <w:r w:rsidR="0070108C">
        <w:rPr>
          <w:rFonts w:cs="Arial"/>
          <w:szCs w:val="28"/>
        </w:rPr>
        <w:t>округа</w:t>
      </w:r>
      <w:r w:rsidR="007409CF" w:rsidRPr="00BC723D">
        <w:rPr>
          <w:rFonts w:cs="Arial"/>
          <w:szCs w:val="28"/>
        </w:rPr>
        <w:t xml:space="preserve"> </w:t>
      </w:r>
      <w:r w:rsidR="007409CF" w:rsidRPr="00BC723D">
        <w:rPr>
          <w:szCs w:val="28"/>
        </w:rPr>
        <w:t xml:space="preserve">в валюте Российской Федерации на </w:t>
      </w:r>
      <w:r w:rsidR="007B35DA" w:rsidRPr="00BC723D">
        <w:rPr>
          <w:szCs w:val="28"/>
        </w:rPr>
        <w:t>202</w:t>
      </w:r>
      <w:r w:rsidR="0070108C">
        <w:rPr>
          <w:szCs w:val="28"/>
        </w:rPr>
        <w:t>6</w:t>
      </w:r>
      <w:r w:rsidR="007409CF" w:rsidRPr="00BC723D">
        <w:rPr>
          <w:szCs w:val="28"/>
        </w:rPr>
        <w:t xml:space="preserve"> год и на плановый период на</w:t>
      </w:r>
      <w:r w:rsidR="007B35DA" w:rsidRPr="00BC723D">
        <w:rPr>
          <w:szCs w:val="28"/>
        </w:rPr>
        <w:t xml:space="preserve"> 202</w:t>
      </w:r>
      <w:r w:rsidR="0070108C">
        <w:rPr>
          <w:szCs w:val="28"/>
        </w:rPr>
        <w:t>7</w:t>
      </w:r>
      <w:r w:rsidR="007409CF" w:rsidRPr="00BC723D">
        <w:rPr>
          <w:szCs w:val="28"/>
        </w:rPr>
        <w:t xml:space="preserve"> и </w:t>
      </w:r>
      <w:r w:rsidR="007B35DA" w:rsidRPr="00BC723D">
        <w:rPr>
          <w:szCs w:val="28"/>
        </w:rPr>
        <w:t>202</w:t>
      </w:r>
      <w:r w:rsidR="0070108C">
        <w:rPr>
          <w:szCs w:val="28"/>
        </w:rPr>
        <w:t>8</w:t>
      </w:r>
      <w:r w:rsidRPr="00BC723D">
        <w:rPr>
          <w:szCs w:val="28"/>
        </w:rPr>
        <w:t xml:space="preserve"> годы согласно приложению </w:t>
      </w:r>
      <w:r w:rsidRPr="00EF5A77">
        <w:rPr>
          <w:szCs w:val="28"/>
        </w:rPr>
        <w:t>№ </w:t>
      </w:r>
      <w:r w:rsidR="00EF5A77" w:rsidRPr="00EF5A77">
        <w:rPr>
          <w:szCs w:val="28"/>
        </w:rPr>
        <w:t>17</w:t>
      </w:r>
      <w:r w:rsidR="005A33B7">
        <w:rPr>
          <w:szCs w:val="28"/>
        </w:rPr>
        <w:t xml:space="preserve"> к настоящему Решению.</w:t>
      </w:r>
    </w:p>
    <w:p w14:paraId="70F8E1E5" w14:textId="746183F0" w:rsidR="005A33B7" w:rsidRPr="00BC723D" w:rsidRDefault="005A33B7" w:rsidP="000F2C4F">
      <w:pPr>
        <w:rPr>
          <w:szCs w:val="28"/>
        </w:rPr>
      </w:pPr>
      <w:r>
        <w:rPr>
          <w:szCs w:val="28"/>
        </w:rPr>
        <w:t>17. Утвердить перечень получателей средств бюджета Хилокского муниципального округа на 2026 год</w:t>
      </w:r>
      <w:r w:rsidR="00491BCB">
        <w:rPr>
          <w:szCs w:val="28"/>
        </w:rPr>
        <w:t xml:space="preserve"> </w:t>
      </w:r>
      <w:proofErr w:type="gramStart"/>
      <w:r w:rsidR="00491BCB">
        <w:rPr>
          <w:szCs w:val="28"/>
        </w:rPr>
        <w:t>согласно приложения</w:t>
      </w:r>
      <w:proofErr w:type="gramEnd"/>
      <w:r w:rsidR="00491BCB">
        <w:rPr>
          <w:szCs w:val="28"/>
        </w:rPr>
        <w:t xml:space="preserve"> № 18</w:t>
      </w:r>
      <w:bookmarkStart w:id="1" w:name="_GoBack"/>
      <w:bookmarkEnd w:id="1"/>
      <w:r w:rsidR="00491BCB">
        <w:rPr>
          <w:szCs w:val="28"/>
        </w:rPr>
        <w:t xml:space="preserve"> к настоящему Решению</w:t>
      </w:r>
      <w:r>
        <w:rPr>
          <w:szCs w:val="28"/>
        </w:rPr>
        <w:t>.</w:t>
      </w:r>
    </w:p>
    <w:p w14:paraId="7CD8A82B" w14:textId="7E6A17E8" w:rsidR="007409CF" w:rsidRPr="00BC723D" w:rsidRDefault="005A33B7" w:rsidP="00932181">
      <w:pPr>
        <w:rPr>
          <w:szCs w:val="28"/>
        </w:rPr>
      </w:pPr>
      <w:r>
        <w:rPr>
          <w:szCs w:val="28"/>
        </w:rPr>
        <w:t>18</w:t>
      </w:r>
      <w:r w:rsidR="007409CF" w:rsidRPr="00BC723D">
        <w:rPr>
          <w:szCs w:val="28"/>
        </w:rPr>
        <w:t xml:space="preserve">. Установить, что доходы, полученные главными распорядителями и получателями бюджетных средств от платных услуг и иной приносящей доход деятельности, от сдачи в аренду муниципального имущества, переданного в оперативное управление главным распорядителям и получателям бюджетных средств </w:t>
      </w:r>
      <w:r w:rsidR="00F66CE8">
        <w:rPr>
          <w:szCs w:val="28"/>
        </w:rPr>
        <w:t xml:space="preserve">Хилокского </w:t>
      </w:r>
      <w:r w:rsidR="00F66CE8" w:rsidRPr="00BC723D">
        <w:rPr>
          <w:rFonts w:cs="Arial"/>
          <w:szCs w:val="28"/>
        </w:rPr>
        <w:t xml:space="preserve">муниципального </w:t>
      </w:r>
      <w:r w:rsidR="00F66CE8">
        <w:rPr>
          <w:rFonts w:cs="Arial"/>
          <w:szCs w:val="28"/>
        </w:rPr>
        <w:t>округа</w:t>
      </w:r>
      <w:r w:rsidR="007409CF" w:rsidRPr="00BC723D">
        <w:rPr>
          <w:szCs w:val="28"/>
        </w:rPr>
        <w:t xml:space="preserve">, зачисляются в бюджет </w:t>
      </w:r>
      <w:r w:rsidR="00F66CE8">
        <w:rPr>
          <w:szCs w:val="28"/>
        </w:rPr>
        <w:t xml:space="preserve">Хилокского </w:t>
      </w:r>
      <w:r w:rsidR="00F66CE8" w:rsidRPr="00BC723D">
        <w:rPr>
          <w:rFonts w:cs="Arial"/>
          <w:szCs w:val="28"/>
        </w:rPr>
        <w:t xml:space="preserve">муниципального </w:t>
      </w:r>
      <w:r w:rsidR="00F66CE8">
        <w:rPr>
          <w:rFonts w:cs="Arial"/>
          <w:szCs w:val="28"/>
        </w:rPr>
        <w:t>округа</w:t>
      </w:r>
      <w:r w:rsidR="007409CF" w:rsidRPr="00BC723D">
        <w:rPr>
          <w:i/>
          <w:szCs w:val="28"/>
        </w:rPr>
        <w:t>.</w:t>
      </w:r>
    </w:p>
    <w:p w14:paraId="2409FDB7" w14:textId="59561131" w:rsidR="007409CF" w:rsidRDefault="005A33B7" w:rsidP="00784DED">
      <w:pPr>
        <w:rPr>
          <w:szCs w:val="28"/>
        </w:rPr>
      </w:pPr>
      <w:r>
        <w:rPr>
          <w:szCs w:val="28"/>
        </w:rPr>
        <w:t>19</w:t>
      </w:r>
      <w:r w:rsidR="007409CF" w:rsidRPr="00BC723D">
        <w:rPr>
          <w:szCs w:val="28"/>
        </w:rPr>
        <w:t xml:space="preserve">. Настоящее Решение вступает в силу с 1 января </w:t>
      </w:r>
      <w:r w:rsidR="00F66CE8">
        <w:rPr>
          <w:szCs w:val="32"/>
        </w:rPr>
        <w:t>2026</w:t>
      </w:r>
      <w:r w:rsidR="007409CF" w:rsidRPr="00BC723D">
        <w:rPr>
          <w:szCs w:val="28"/>
        </w:rPr>
        <w:t xml:space="preserve"> года и </w:t>
      </w:r>
      <w:r w:rsidR="005B4D6E" w:rsidRPr="00BC723D">
        <w:rPr>
          <w:szCs w:val="28"/>
        </w:rPr>
        <w:t>подлежит</w:t>
      </w:r>
      <w:r w:rsidR="008F2638" w:rsidRPr="00BC723D">
        <w:rPr>
          <w:szCs w:val="28"/>
        </w:rPr>
        <w:t xml:space="preserve"> </w:t>
      </w:r>
      <w:r w:rsidR="007409CF" w:rsidRPr="00BC723D">
        <w:rPr>
          <w:szCs w:val="28"/>
        </w:rPr>
        <w:t>официальному опубликованию не позднее 10 дней после его подписания в установленном Уставом</w:t>
      </w:r>
      <w:r w:rsidR="005B4D6E" w:rsidRPr="00BC723D">
        <w:rPr>
          <w:szCs w:val="28"/>
        </w:rPr>
        <w:t xml:space="preserve"> </w:t>
      </w:r>
      <w:r w:rsidR="00F66CE8">
        <w:rPr>
          <w:szCs w:val="28"/>
        </w:rPr>
        <w:t xml:space="preserve">Хилокского </w:t>
      </w:r>
      <w:r w:rsidR="00F66CE8" w:rsidRPr="00BC723D">
        <w:rPr>
          <w:rFonts w:cs="Arial"/>
          <w:szCs w:val="28"/>
        </w:rPr>
        <w:t xml:space="preserve">муниципального </w:t>
      </w:r>
      <w:r w:rsidR="00F66CE8">
        <w:rPr>
          <w:rFonts w:cs="Arial"/>
          <w:szCs w:val="28"/>
        </w:rPr>
        <w:t>округа</w:t>
      </w:r>
      <w:r w:rsidR="007B35DA" w:rsidRPr="00BC723D">
        <w:rPr>
          <w:rFonts w:cs="Arial"/>
          <w:szCs w:val="28"/>
        </w:rPr>
        <w:t xml:space="preserve"> </w:t>
      </w:r>
      <w:r w:rsidR="007409CF" w:rsidRPr="00BC723D">
        <w:rPr>
          <w:szCs w:val="28"/>
        </w:rPr>
        <w:t>порядке.</w:t>
      </w:r>
      <w:r w:rsidR="007B35DA" w:rsidRPr="00BC723D">
        <w:rPr>
          <w:szCs w:val="28"/>
        </w:rPr>
        <w:t xml:space="preserve"> </w:t>
      </w:r>
    </w:p>
    <w:p w14:paraId="55DE6A7A" w14:textId="77777777" w:rsidR="005A33B7" w:rsidRPr="00BC723D" w:rsidRDefault="005A33B7" w:rsidP="00784DED">
      <w:pPr>
        <w:rPr>
          <w:szCs w:val="28"/>
        </w:rPr>
      </w:pPr>
    </w:p>
    <w:p w14:paraId="0401A165" w14:textId="77777777" w:rsidR="00BD3588" w:rsidRDefault="00BD3588" w:rsidP="00784DED">
      <w:pPr>
        <w:ind w:firstLine="0"/>
        <w:jc w:val="left"/>
        <w:rPr>
          <w:szCs w:val="28"/>
        </w:rPr>
      </w:pPr>
      <w:r>
        <w:rPr>
          <w:szCs w:val="28"/>
        </w:rPr>
        <w:lastRenderedPageBreak/>
        <w:t xml:space="preserve">Временно </w:t>
      </w: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</w:t>
      </w:r>
    </w:p>
    <w:p w14:paraId="4BA3E576" w14:textId="662D2012" w:rsidR="000474B6" w:rsidRPr="00BC723D" w:rsidRDefault="007409CF" w:rsidP="00784DED">
      <w:pPr>
        <w:ind w:firstLine="0"/>
        <w:jc w:val="left"/>
        <w:rPr>
          <w:szCs w:val="28"/>
        </w:rPr>
      </w:pPr>
      <w:r w:rsidRPr="00BC723D">
        <w:rPr>
          <w:szCs w:val="28"/>
        </w:rPr>
        <w:t xml:space="preserve"> </w:t>
      </w:r>
      <w:r w:rsidR="007B35DA" w:rsidRPr="00BC723D">
        <w:rPr>
          <w:rFonts w:cs="Arial"/>
          <w:szCs w:val="28"/>
        </w:rPr>
        <w:t>муниципального района «Хилокский район»</w:t>
      </w:r>
      <w:r w:rsidR="00FB7E50" w:rsidRPr="00BC723D">
        <w:rPr>
          <w:rFonts w:cs="Arial"/>
          <w:szCs w:val="28"/>
        </w:rPr>
        <w:t xml:space="preserve">          </w:t>
      </w:r>
      <w:r w:rsidR="00784DED">
        <w:rPr>
          <w:rFonts w:cs="Arial"/>
          <w:szCs w:val="28"/>
        </w:rPr>
        <w:t xml:space="preserve">             </w:t>
      </w:r>
      <w:r w:rsidR="00FB7E50" w:rsidRPr="00BC723D">
        <w:rPr>
          <w:rFonts w:cs="Arial"/>
          <w:szCs w:val="28"/>
        </w:rPr>
        <w:t xml:space="preserve">      </w:t>
      </w:r>
      <w:r w:rsidR="00BD3588">
        <w:rPr>
          <w:rFonts w:cs="Arial"/>
          <w:szCs w:val="28"/>
        </w:rPr>
        <w:t>А.Н. Ермолаев</w:t>
      </w:r>
    </w:p>
    <w:p w14:paraId="629A83CB" w14:textId="63BEF24D" w:rsidR="007409CF" w:rsidRPr="00BC723D" w:rsidRDefault="007409CF" w:rsidP="00784DED">
      <w:pPr>
        <w:ind w:firstLine="0"/>
        <w:rPr>
          <w:szCs w:val="28"/>
        </w:rPr>
      </w:pPr>
      <w:r w:rsidRPr="00BC723D">
        <w:rPr>
          <w:szCs w:val="28"/>
        </w:rPr>
        <w:t xml:space="preserve">Председатель </w:t>
      </w:r>
      <w:r w:rsidR="007B35DA" w:rsidRPr="00BC723D">
        <w:rPr>
          <w:szCs w:val="28"/>
        </w:rPr>
        <w:t>Совета</w:t>
      </w:r>
    </w:p>
    <w:p w14:paraId="64CAA79F" w14:textId="2CD02649" w:rsidR="00FB7E50" w:rsidRDefault="00BD3588" w:rsidP="00784DED">
      <w:pPr>
        <w:ind w:firstLine="0"/>
        <w:rPr>
          <w:rFonts w:cs="Arial"/>
          <w:szCs w:val="28"/>
        </w:rPr>
      </w:pPr>
      <w:r>
        <w:rPr>
          <w:szCs w:val="28"/>
        </w:rPr>
        <w:t xml:space="preserve">Хилокского </w:t>
      </w:r>
      <w:r w:rsidRPr="00BC723D">
        <w:rPr>
          <w:rFonts w:cs="Arial"/>
          <w:szCs w:val="28"/>
        </w:rPr>
        <w:t xml:space="preserve">муниципального </w:t>
      </w:r>
      <w:r>
        <w:rPr>
          <w:rFonts w:cs="Arial"/>
          <w:szCs w:val="28"/>
        </w:rPr>
        <w:t>округа</w:t>
      </w:r>
      <w:r w:rsidR="00FB7E50" w:rsidRPr="00BC723D">
        <w:rPr>
          <w:rFonts w:cs="Arial"/>
          <w:szCs w:val="28"/>
        </w:rPr>
        <w:t xml:space="preserve">           </w:t>
      </w:r>
      <w:r>
        <w:rPr>
          <w:rFonts w:cs="Arial"/>
          <w:szCs w:val="28"/>
        </w:rPr>
        <w:t xml:space="preserve">    </w:t>
      </w:r>
      <w:r w:rsidR="00FB7E50" w:rsidRPr="00BC723D">
        <w:rPr>
          <w:rFonts w:cs="Arial"/>
          <w:szCs w:val="28"/>
        </w:rPr>
        <w:t xml:space="preserve">   </w:t>
      </w:r>
      <w:r w:rsidR="00784DED">
        <w:rPr>
          <w:rFonts w:cs="Arial"/>
          <w:szCs w:val="28"/>
        </w:rPr>
        <w:t xml:space="preserve">                    </w:t>
      </w:r>
      <w:r w:rsidR="00FB7E50" w:rsidRPr="00BC723D">
        <w:rPr>
          <w:rFonts w:cs="Arial"/>
          <w:szCs w:val="28"/>
        </w:rPr>
        <w:t xml:space="preserve"> </w:t>
      </w:r>
      <w:r w:rsidR="00F57901">
        <w:rPr>
          <w:rFonts w:cs="Arial"/>
          <w:szCs w:val="28"/>
        </w:rPr>
        <w:t xml:space="preserve">С.В. </w:t>
      </w:r>
      <w:proofErr w:type="spellStart"/>
      <w:r w:rsidR="00F57901">
        <w:rPr>
          <w:rFonts w:cs="Arial"/>
          <w:szCs w:val="28"/>
        </w:rPr>
        <w:t>Черёмушкин</w:t>
      </w:r>
      <w:bookmarkEnd w:id="0"/>
      <w:proofErr w:type="spellEnd"/>
    </w:p>
    <w:sectPr w:rsidR="00FB7E50" w:rsidSect="001E2AB2">
      <w:footerReference w:type="default" r:id="rId9"/>
      <w:pgSz w:w="11907" w:h="16840" w:code="9"/>
      <w:pgMar w:top="1134" w:right="851" w:bottom="567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DF353" w14:textId="77777777" w:rsidR="00097D5B" w:rsidRDefault="00097D5B">
      <w:r>
        <w:separator/>
      </w:r>
    </w:p>
  </w:endnote>
  <w:endnote w:type="continuationSeparator" w:id="0">
    <w:p w14:paraId="1A01EE79" w14:textId="77777777" w:rsidR="00097D5B" w:rsidRDefault="0009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07458"/>
      <w:docPartObj>
        <w:docPartGallery w:val="Page Numbers (Bottom of Page)"/>
        <w:docPartUnique/>
      </w:docPartObj>
    </w:sdtPr>
    <w:sdtEndPr/>
    <w:sdtContent>
      <w:p w14:paraId="71827F72" w14:textId="7CA5E266" w:rsidR="0046784F" w:rsidRDefault="0046784F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BCB">
          <w:rPr>
            <w:noProof/>
          </w:rPr>
          <w:t>4</w:t>
        </w:r>
        <w:r>
          <w:fldChar w:fldCharType="end"/>
        </w:r>
      </w:p>
    </w:sdtContent>
  </w:sdt>
  <w:p w14:paraId="14FD7DCD" w14:textId="77777777" w:rsidR="0046784F" w:rsidRDefault="0046784F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7BAFA" w14:textId="77777777" w:rsidR="00097D5B" w:rsidRDefault="00097D5B">
      <w:r>
        <w:separator/>
      </w:r>
    </w:p>
  </w:footnote>
  <w:footnote w:type="continuationSeparator" w:id="0">
    <w:p w14:paraId="649EC9EE" w14:textId="77777777" w:rsidR="00097D5B" w:rsidRDefault="00097D5B">
      <w:r>
        <w:continuationSeparator/>
      </w:r>
    </w:p>
  </w:footnote>
  <w:footnote w:type="continuationNotice" w:id="1">
    <w:p w14:paraId="61725FDE" w14:textId="77777777" w:rsidR="00097D5B" w:rsidRDefault="00097D5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098"/>
    <w:rsid w:val="0004090A"/>
    <w:rsid w:val="00040ED7"/>
    <w:rsid w:val="00041EA0"/>
    <w:rsid w:val="00041F1C"/>
    <w:rsid w:val="000421BB"/>
    <w:rsid w:val="0004235D"/>
    <w:rsid w:val="000427A3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97D5B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5D4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284F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5DA"/>
    <w:rsid w:val="00176BBA"/>
    <w:rsid w:val="001773C6"/>
    <w:rsid w:val="00177A84"/>
    <w:rsid w:val="0018043B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3972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5D3B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2AB2"/>
    <w:rsid w:val="001E3551"/>
    <w:rsid w:val="001E3C41"/>
    <w:rsid w:val="001E3D16"/>
    <w:rsid w:val="001E482B"/>
    <w:rsid w:val="001E5177"/>
    <w:rsid w:val="001E64B3"/>
    <w:rsid w:val="001E67B8"/>
    <w:rsid w:val="001E7024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3111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CF3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5710"/>
    <w:rsid w:val="0029669B"/>
    <w:rsid w:val="00297045"/>
    <w:rsid w:val="002A15B0"/>
    <w:rsid w:val="002A15B1"/>
    <w:rsid w:val="002A22C0"/>
    <w:rsid w:val="002A2838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A7DA7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2450"/>
    <w:rsid w:val="002F3860"/>
    <w:rsid w:val="002F4999"/>
    <w:rsid w:val="002F63EF"/>
    <w:rsid w:val="002F6459"/>
    <w:rsid w:val="002F66D2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7D8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38B5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523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548"/>
    <w:rsid w:val="003B69B5"/>
    <w:rsid w:val="003C01E5"/>
    <w:rsid w:val="003C034D"/>
    <w:rsid w:val="003C0A06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AA3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37FE7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84F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1BCB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D74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734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B7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1A73"/>
    <w:rsid w:val="005B35C2"/>
    <w:rsid w:val="005B3E0E"/>
    <w:rsid w:val="005B4099"/>
    <w:rsid w:val="005B4402"/>
    <w:rsid w:val="005B465F"/>
    <w:rsid w:val="005B4D6E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4DD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55F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533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142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497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08C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33C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27E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DED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5878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566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35DA"/>
    <w:rsid w:val="007B4D0C"/>
    <w:rsid w:val="007B5248"/>
    <w:rsid w:val="007B570B"/>
    <w:rsid w:val="007B5799"/>
    <w:rsid w:val="007B58B1"/>
    <w:rsid w:val="007B5F53"/>
    <w:rsid w:val="007B66DF"/>
    <w:rsid w:val="007B6ECD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466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335F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751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0D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0EB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311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178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07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6CB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058"/>
    <w:rsid w:val="009E0B2D"/>
    <w:rsid w:val="009E19C3"/>
    <w:rsid w:val="009E20BB"/>
    <w:rsid w:val="009E20F7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4B19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1EE1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CC9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A83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B7379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1C3D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3BF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1F1A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0F84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551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23D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3588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5F6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022"/>
    <w:rsid w:val="00C46328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520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214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473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7E4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5E6A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BF7"/>
    <w:rsid w:val="00DB7D86"/>
    <w:rsid w:val="00DC0000"/>
    <w:rsid w:val="00DC02B9"/>
    <w:rsid w:val="00DC22C6"/>
    <w:rsid w:val="00DC2386"/>
    <w:rsid w:val="00DC2B10"/>
    <w:rsid w:val="00DC3EBD"/>
    <w:rsid w:val="00DC416C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3B01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2C2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6B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2B55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48F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0E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4A4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456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A77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57901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CE8"/>
    <w:rsid w:val="00F66F94"/>
    <w:rsid w:val="00F677F4"/>
    <w:rsid w:val="00F70541"/>
    <w:rsid w:val="00F70DC0"/>
    <w:rsid w:val="00F71D94"/>
    <w:rsid w:val="00F71E0F"/>
    <w:rsid w:val="00F722D2"/>
    <w:rsid w:val="00F72462"/>
    <w:rsid w:val="00F73C88"/>
    <w:rsid w:val="00F73D84"/>
    <w:rsid w:val="00F755F6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73D"/>
    <w:rsid w:val="00FA78D3"/>
    <w:rsid w:val="00FA796C"/>
    <w:rsid w:val="00FA7F28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07"/>
    <w:rsid w:val="00FB62F9"/>
    <w:rsid w:val="00FB6855"/>
    <w:rsid w:val="00FB6A88"/>
    <w:rsid w:val="00FB6C48"/>
    <w:rsid w:val="00FB7273"/>
    <w:rsid w:val="00FB759C"/>
    <w:rsid w:val="00FB7E50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318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C2EE0FEC-5DD9-470E-9189-A0E8030D9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Никитенко Татьяна</cp:lastModifiedBy>
  <cp:revision>36</cp:revision>
  <cp:lastPrinted>2024-11-13T12:29:00Z</cp:lastPrinted>
  <dcterms:created xsi:type="dcterms:W3CDTF">2024-11-13T10:25:00Z</dcterms:created>
  <dcterms:modified xsi:type="dcterms:W3CDTF">2025-11-13T11:31:00Z</dcterms:modified>
</cp:coreProperties>
</file>